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544" w:rsidRDefault="00113E02">
      <w:pPr>
        <w:spacing w:after="0" w:line="480" w:lineRule="auto"/>
        <w:jc w:val="center"/>
      </w:pPr>
      <w:bookmarkStart w:id="0" w:name="_GoBack"/>
      <w:bookmarkEnd w:id="0"/>
      <w:r>
        <w:rPr>
          <w:rFonts w:ascii="Times New Roman" w:hAnsi="Times New Roman" w:cs="Times New Roman"/>
          <w:color w:val="000000"/>
          <w:sz w:val="24"/>
          <w:szCs w:val="24"/>
        </w:rPr>
        <w:t>Works Cited</w:t>
      </w:r>
    </w:p>
    <w:p w:rsidR="00A61544" w:rsidRDefault="00113E02">
      <w:pPr>
        <w:spacing w:after="0" w:line="480" w:lineRule="auto"/>
        <w:ind w:left="720" w:hanging="720"/>
      </w:pPr>
      <w:r>
        <w:rPr>
          <w:rFonts w:ascii="Times New Roman" w:hAnsi="Times New Roman" w:cs="Times New Roman"/>
          <w:color w:val="000000"/>
          <w:sz w:val="24"/>
          <w:szCs w:val="24"/>
        </w:rPr>
        <w:t xml:space="preserve"> </w:t>
      </w:r>
      <w:r>
        <w:rPr>
          <w:rFonts w:ascii="Times New Roman" w:hAnsi="Times New Roman" w:cs="Times New Roman"/>
          <w:i/>
          <w:color w:val="000000"/>
          <w:sz w:val="24"/>
          <w:szCs w:val="24"/>
        </w:rPr>
        <w:t>American</w:t>
      </w:r>
      <w:r>
        <w:rPr>
          <w:rFonts w:ascii="Times New Roman" w:hAnsi="Times New Roman" w:cs="Times New Roman"/>
          <w:color w:val="000000"/>
          <w:sz w:val="24"/>
          <w:szCs w:val="24"/>
        </w:rPr>
        <w:t>. N.p., n.d. Web. 14 May 2014. &lt;http://www1.american.edu/ted/haitirice.htm&gt;</w:t>
      </w:r>
      <w:r>
        <w:rPr>
          <w:rFonts w:ascii="Times New Roman" w:hAnsi="Times New Roman" w:cs="Times New Roman"/>
          <w:color w:val="000000"/>
          <w:sz w:val="24"/>
          <w:szCs w:val="24"/>
        </w:rPr>
        <w:t>. This site gave information about the rice problem in Haiti. This site touched the economy part of my wiki and also the trade versus aid conflict in Haiti. It gave good pictures to use in my wiki as well. </w:t>
      </w:r>
    </w:p>
    <w:p w:rsidR="00A61544" w:rsidRDefault="00113E02">
      <w:pPr>
        <w:spacing w:after="0" w:line="480" w:lineRule="auto"/>
        <w:ind w:left="720" w:hanging="720"/>
      </w:pPr>
      <w:r>
        <w:rPr>
          <w:rFonts w:ascii="Times New Roman" w:hAnsi="Times New Roman" w:cs="Times New Roman"/>
          <w:color w:val="000000"/>
          <w:sz w:val="24"/>
          <w:szCs w:val="24"/>
        </w:rPr>
        <w:t xml:space="preserve"> </w:t>
      </w:r>
      <w:r>
        <w:rPr>
          <w:rFonts w:ascii="Times New Roman" w:hAnsi="Times New Roman" w:cs="Times New Roman"/>
          <w:i/>
          <w:color w:val="000000"/>
          <w:sz w:val="24"/>
          <w:szCs w:val="24"/>
        </w:rPr>
        <w:t>Library of Congress Country Studies</w:t>
      </w:r>
      <w:r>
        <w:rPr>
          <w:rFonts w:ascii="Times New Roman" w:hAnsi="Times New Roman" w:cs="Times New Roman"/>
          <w:color w:val="000000"/>
          <w:sz w:val="24"/>
          <w:szCs w:val="24"/>
        </w:rPr>
        <w:t xml:space="preserve">. N.p., n.d. </w:t>
      </w:r>
      <w:r>
        <w:rPr>
          <w:rFonts w:ascii="Times New Roman" w:hAnsi="Times New Roman" w:cs="Times New Roman"/>
          <w:color w:val="000000"/>
          <w:sz w:val="24"/>
          <w:szCs w:val="24"/>
        </w:rPr>
        <w:t>Web. 14 May 2014. &lt;http://lcweb2.loc.gov/cgi-bin/query/r?frd/cstdy:@field(DOCID+ht0010)&gt;. This site I used from information about Haiti's government. It provided huge amounts of knowledge about former leaders and different historical events that shape thei</w:t>
      </w:r>
      <w:r>
        <w:rPr>
          <w:rFonts w:ascii="Times New Roman" w:hAnsi="Times New Roman" w:cs="Times New Roman"/>
          <w:color w:val="000000"/>
          <w:sz w:val="24"/>
          <w:szCs w:val="24"/>
        </w:rPr>
        <w:t>r government. </w:t>
      </w:r>
    </w:p>
    <w:p w:rsidR="00A61544" w:rsidRDefault="00113E02">
      <w:pPr>
        <w:spacing w:after="0" w:line="480" w:lineRule="auto"/>
        <w:ind w:left="720" w:hanging="720"/>
      </w:pPr>
      <w:r>
        <w:rPr>
          <w:rFonts w:ascii="Times New Roman" w:hAnsi="Times New Roman" w:cs="Times New Roman"/>
          <w:color w:val="000000"/>
          <w:sz w:val="24"/>
          <w:szCs w:val="24"/>
        </w:rPr>
        <w:t xml:space="preserve"> </w:t>
      </w:r>
      <w:r>
        <w:rPr>
          <w:rFonts w:ascii="Times New Roman" w:hAnsi="Times New Roman" w:cs="Times New Roman"/>
          <w:i/>
          <w:color w:val="000000"/>
          <w:sz w:val="24"/>
          <w:szCs w:val="24"/>
        </w:rPr>
        <w:t>Library of Congress Country Studies</w:t>
      </w:r>
      <w:r>
        <w:rPr>
          <w:rFonts w:ascii="Times New Roman" w:hAnsi="Times New Roman" w:cs="Times New Roman"/>
          <w:color w:val="000000"/>
          <w:sz w:val="24"/>
          <w:szCs w:val="24"/>
        </w:rPr>
        <w:t>. N.p., n.d. Web. 14 May 2014. &lt;http://lcweb2.loc.gov/cgi-bin/query/r?frd/cstdy:@field(DOCID+ht0032)&gt;. This site was useful in understanding what social aspects in Haiti are like. It gave information on so</w:t>
      </w:r>
      <w:r>
        <w:rPr>
          <w:rFonts w:ascii="Times New Roman" w:hAnsi="Times New Roman" w:cs="Times New Roman"/>
          <w:color w:val="000000"/>
          <w:sz w:val="24"/>
          <w:szCs w:val="24"/>
        </w:rPr>
        <w:t>cial status's as well as jobs. </w:t>
      </w:r>
    </w:p>
    <w:p w:rsidR="00A61544" w:rsidRDefault="00113E02">
      <w:pPr>
        <w:spacing w:after="0" w:line="480" w:lineRule="auto"/>
        <w:ind w:left="720" w:hanging="720"/>
      </w:pPr>
      <w:r>
        <w:rPr>
          <w:rFonts w:ascii="Times New Roman" w:hAnsi="Times New Roman" w:cs="Times New Roman"/>
          <w:color w:val="000000"/>
          <w:sz w:val="24"/>
          <w:szCs w:val="24"/>
        </w:rPr>
        <w:t xml:space="preserve"> </w:t>
      </w:r>
      <w:r>
        <w:rPr>
          <w:rFonts w:ascii="Times New Roman" w:hAnsi="Times New Roman" w:cs="Times New Roman"/>
          <w:i/>
          <w:color w:val="000000"/>
          <w:sz w:val="24"/>
          <w:szCs w:val="24"/>
        </w:rPr>
        <w:t>Library of Congress Country Studies</w:t>
      </w:r>
      <w:r>
        <w:rPr>
          <w:rFonts w:ascii="Times New Roman" w:hAnsi="Times New Roman" w:cs="Times New Roman"/>
          <w:color w:val="000000"/>
          <w:sz w:val="24"/>
          <w:szCs w:val="24"/>
        </w:rPr>
        <w:t xml:space="preserve">. N.p., n.d. Web. 14 May 2014. &lt;http://lcweb2.loc.gov/cgi-bin/query/r?frd/cstdy:@field(DOCID+ht0008)&gt;. This site gave a lot of information on the economy of Haiti. It gave percentages and </w:t>
      </w:r>
      <w:r>
        <w:rPr>
          <w:rFonts w:ascii="Times New Roman" w:hAnsi="Times New Roman" w:cs="Times New Roman"/>
          <w:color w:val="000000"/>
          <w:sz w:val="24"/>
          <w:szCs w:val="24"/>
        </w:rPr>
        <w:t>numbers for different parts of the economy such as, industry and agriculture. It gave a lot of knowledge on how Haiti compares to the rest of the world. </w:t>
      </w:r>
    </w:p>
    <w:p w:rsidR="00A61544" w:rsidRDefault="00113E02">
      <w:pPr>
        <w:spacing w:after="0" w:line="480" w:lineRule="auto"/>
        <w:ind w:left="720" w:hanging="720"/>
      </w:pPr>
      <w:r>
        <w:rPr>
          <w:rFonts w:ascii="Times New Roman" w:hAnsi="Times New Roman" w:cs="Times New Roman"/>
          <w:color w:val="000000"/>
          <w:sz w:val="24"/>
          <w:szCs w:val="24"/>
        </w:rPr>
        <w:t xml:space="preserve"> </w:t>
      </w:r>
      <w:r>
        <w:rPr>
          <w:rFonts w:ascii="Times New Roman" w:hAnsi="Times New Roman" w:cs="Times New Roman"/>
          <w:i/>
          <w:color w:val="000000"/>
          <w:sz w:val="24"/>
          <w:szCs w:val="24"/>
        </w:rPr>
        <w:t>Library of Congress Country Studies</w:t>
      </w:r>
      <w:r>
        <w:rPr>
          <w:rFonts w:ascii="Times New Roman" w:hAnsi="Times New Roman" w:cs="Times New Roman"/>
          <w:color w:val="000000"/>
          <w:sz w:val="24"/>
          <w:szCs w:val="24"/>
        </w:rPr>
        <w:t>. N.p., n.d. Web. 14 May 2014. &lt;http://lcweb2.loc.gov/cgi-bin/quer</w:t>
      </w:r>
      <w:r>
        <w:rPr>
          <w:rFonts w:ascii="Times New Roman" w:hAnsi="Times New Roman" w:cs="Times New Roman"/>
          <w:color w:val="000000"/>
          <w:sz w:val="24"/>
          <w:szCs w:val="24"/>
        </w:rPr>
        <w:t>y/r?frd/cstdy:@field(DOCID+ht0053)&gt;. This site provided information on how the government of Haiti affected the economy. It explained what the economy was like under different rulers. It gave a lot of exact information. </w:t>
      </w:r>
    </w:p>
    <w:p w:rsidR="00A61544" w:rsidRDefault="00113E02">
      <w:pPr>
        <w:spacing w:after="0" w:line="480" w:lineRule="auto"/>
        <w:ind w:left="720" w:hanging="720"/>
      </w:pPr>
      <w:r>
        <w:rPr>
          <w:rFonts w:ascii="Times New Roman" w:hAnsi="Times New Roman" w:cs="Times New Roman"/>
          <w:color w:val="000000"/>
          <w:sz w:val="24"/>
          <w:szCs w:val="24"/>
        </w:rPr>
        <w:t xml:space="preserve"> </w:t>
      </w:r>
      <w:r>
        <w:rPr>
          <w:rFonts w:ascii="Times New Roman" w:hAnsi="Times New Roman" w:cs="Times New Roman"/>
          <w:i/>
          <w:color w:val="000000"/>
          <w:sz w:val="24"/>
          <w:szCs w:val="24"/>
        </w:rPr>
        <w:t>1987 Constitution of Haiti</w:t>
      </w:r>
      <w:r>
        <w:rPr>
          <w:rFonts w:ascii="Times New Roman" w:hAnsi="Times New Roman" w:cs="Times New Roman"/>
          <w:color w:val="000000"/>
          <w:sz w:val="24"/>
          <w:szCs w:val="24"/>
        </w:rPr>
        <w:t xml:space="preserve">. N.p., </w:t>
      </w:r>
      <w:r>
        <w:rPr>
          <w:rFonts w:ascii="Times New Roman" w:hAnsi="Times New Roman" w:cs="Times New Roman"/>
          <w:color w:val="000000"/>
          <w:sz w:val="24"/>
          <w:szCs w:val="24"/>
        </w:rPr>
        <w:t xml:space="preserve">n.d. Web. 14 May 2014. &lt;http://pdba.georgetown.edu/Constitutions/Haiti/haiti1987.html&gt;. This was a primary </w:t>
      </w:r>
      <w:r>
        <w:rPr>
          <w:rFonts w:ascii="Times New Roman" w:hAnsi="Times New Roman" w:cs="Times New Roman"/>
          <w:color w:val="000000"/>
          <w:sz w:val="24"/>
          <w:szCs w:val="24"/>
        </w:rPr>
        <w:lastRenderedPageBreak/>
        <w:t>source for my knowledge of the constitution of Haiti. It showed was the constitution was about and helped with my understanding. </w:t>
      </w:r>
    </w:p>
    <w:sectPr w:rsidR="00A61544" w:rsidSect="000F6147">
      <w:pgSz w:w="12240" w:h="15840" w:code="9"/>
      <w:pgMar w:top="1444" w:right="1444" w:bottom="1444" w:left="144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E02" w:rsidRDefault="00113E02" w:rsidP="006E0FDA">
      <w:pPr>
        <w:spacing w:after="0" w:line="240" w:lineRule="auto"/>
      </w:pPr>
      <w:r>
        <w:separator/>
      </w:r>
    </w:p>
  </w:endnote>
  <w:endnote w:type="continuationSeparator" w:id="0">
    <w:p w:rsidR="00113E02" w:rsidRDefault="00113E02" w:rsidP="006E0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E02" w:rsidRDefault="00113E02" w:rsidP="006E0FDA">
      <w:pPr>
        <w:spacing w:after="0" w:line="240" w:lineRule="auto"/>
      </w:pPr>
      <w:r>
        <w:separator/>
      </w:r>
    </w:p>
  </w:footnote>
  <w:footnote w:type="continuationSeparator" w:id="0">
    <w:p w:rsidR="00113E02" w:rsidRDefault="00113E02" w:rsidP="006E0FD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64E"/>
    <w:rsid w:val="00065F9C"/>
    <w:rsid w:val="000F6147"/>
    <w:rsid w:val="00112029"/>
    <w:rsid w:val="00113E02"/>
    <w:rsid w:val="00135412"/>
    <w:rsid w:val="00361FF4"/>
    <w:rsid w:val="003B5299"/>
    <w:rsid w:val="00493A0C"/>
    <w:rsid w:val="004D6B48"/>
    <w:rsid w:val="00531A4E"/>
    <w:rsid w:val="00535F5A"/>
    <w:rsid w:val="00555F58"/>
    <w:rsid w:val="006E6663"/>
    <w:rsid w:val="008B3AC2"/>
    <w:rsid w:val="008F680D"/>
    <w:rsid w:val="00A61544"/>
    <w:rsid w:val="00AC197E"/>
    <w:rsid w:val="00B21D59"/>
    <w:rsid w:val="00BD419F"/>
    <w:rsid w:val="00DF064E"/>
    <w:rsid w:val="00FB45FF"/>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style w:type="paragraph" w:default="1" w:styleId="Normal">
    <w:name w:val="Normal"/>
    <w:qFormat/>
    <w:rsid w:val="000F61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PHPDOCX">
    <w:name w:val="Heading 1 PHPDOCX"/>
    <w:basedOn w:val="Normal"/>
    <w:next w:val="Normal"/>
    <w:link w:val="Heading1CarPHPDOCX"/>
    <w:uiPriority w:val="9"/>
    <w:qFormat/>
    <w:rsid w:val="00DF06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Heading2PHPDOCX">
    <w:name w:val="Heading 2 PHPDOCX"/>
    <w:basedOn w:val="Normal"/>
    <w:next w:val="Normal"/>
    <w:link w:val="Heading2CarPHPDOCX"/>
    <w:uiPriority w:val="9"/>
    <w:unhideWhenUsed/>
    <w:qFormat/>
    <w:rsid w:val="00DF06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customStyle="1" w:styleId="Heading3PHPDOCX">
    <w:name w:val="Heading 3 PHPDOCX"/>
    <w:basedOn w:val="Normal"/>
    <w:next w:val="Normal"/>
    <w:link w:val="Heading3CarPHPDOCX"/>
    <w:uiPriority w:val="9"/>
    <w:unhideWhenUsed/>
    <w:qFormat/>
    <w:rsid w:val="00DF064E"/>
    <w:pPr>
      <w:keepNext/>
      <w:keepLines/>
      <w:spacing w:before="200" w:after="0"/>
      <w:outlineLvl w:val="2"/>
    </w:pPr>
    <w:rPr>
      <w:rFonts w:asciiTheme="majorHAnsi" w:eastAsiaTheme="majorEastAsia" w:hAnsiTheme="majorHAnsi" w:cstheme="majorBidi"/>
      <w:b/>
      <w:bCs/>
      <w:color w:val="4F81BD" w:themeColor="accent1"/>
    </w:rPr>
  </w:style>
  <w:style w:type="paragraph" w:customStyle="1" w:styleId="Heading4PHPDOCX">
    <w:name w:val="Heading 4 PHPDOCX"/>
    <w:basedOn w:val="Normal"/>
    <w:next w:val="Normal"/>
    <w:link w:val="Heading4CarPHPDOCX"/>
    <w:uiPriority w:val="9"/>
    <w:unhideWhenUsed/>
    <w:qFormat/>
    <w:rsid w:val="00DF064E"/>
    <w:pPr>
      <w:keepNext/>
      <w:keepLines/>
      <w:spacing w:before="200" w:after="0"/>
      <w:outlineLvl w:val="3"/>
    </w:pPr>
    <w:rPr>
      <w:rFonts w:asciiTheme="majorHAnsi" w:eastAsiaTheme="majorEastAsia" w:hAnsiTheme="majorHAnsi" w:cstheme="majorBidi"/>
      <w:b/>
      <w:bCs/>
      <w:i/>
      <w:iCs/>
      <w:color w:val="4F81BD" w:themeColor="accent1"/>
    </w:rPr>
  </w:style>
  <w:style w:type="paragraph" w:customStyle="1" w:styleId="Heading5PHPDOCX">
    <w:name w:val="Heading 5 PHPDOCX"/>
    <w:basedOn w:val="Normal"/>
    <w:next w:val="Normal"/>
    <w:link w:val="Heading5CarPHPDOCX"/>
    <w:uiPriority w:val="9"/>
    <w:unhideWhenUsed/>
    <w:qFormat/>
    <w:rsid w:val="00DF064E"/>
    <w:pPr>
      <w:keepNext/>
      <w:keepLines/>
      <w:spacing w:before="200" w:after="0"/>
      <w:outlineLvl w:val="4"/>
    </w:pPr>
    <w:rPr>
      <w:rFonts w:asciiTheme="majorHAnsi" w:eastAsiaTheme="majorEastAsia" w:hAnsiTheme="majorHAnsi" w:cstheme="majorBidi"/>
      <w:color w:val="243F60" w:themeColor="accent1" w:themeShade="7F"/>
    </w:rPr>
  </w:style>
  <w:style w:type="paragraph" w:customStyle="1" w:styleId="Heading6PHPDOCX">
    <w:name w:val="Heading 6 PHPDOCX"/>
    <w:basedOn w:val="Normal"/>
    <w:next w:val="Normal"/>
    <w:link w:val="Heading6CarPHPDOCX"/>
    <w:uiPriority w:val="9"/>
    <w:unhideWhenUsed/>
    <w:qFormat/>
    <w:rsid w:val="00DF064E"/>
    <w:pPr>
      <w:keepNext/>
      <w:keepLines/>
      <w:spacing w:before="200" w:after="0"/>
      <w:outlineLvl w:val="5"/>
    </w:pPr>
    <w:rPr>
      <w:rFonts w:asciiTheme="majorHAnsi" w:eastAsiaTheme="majorEastAsia" w:hAnsiTheme="majorHAnsi" w:cstheme="majorBidi"/>
      <w:i/>
      <w:iCs/>
      <w:color w:val="243F60" w:themeColor="accent1" w:themeShade="7F"/>
    </w:rPr>
  </w:style>
  <w:style w:type="paragraph" w:customStyle="1" w:styleId="Heading7PHPDOCX">
    <w:name w:val="Heading 7 PHPDOCX"/>
    <w:basedOn w:val="Normal"/>
    <w:next w:val="Normal"/>
    <w:link w:val="Heading7CarPHPDOCX"/>
    <w:uiPriority w:val="9"/>
    <w:unhideWhenUsed/>
    <w:qFormat/>
    <w:rsid w:val="00DF064E"/>
    <w:pPr>
      <w:keepNext/>
      <w:keepLines/>
      <w:spacing w:before="200" w:after="0"/>
      <w:outlineLvl w:val="6"/>
    </w:pPr>
    <w:rPr>
      <w:rFonts w:asciiTheme="majorHAnsi" w:eastAsiaTheme="majorEastAsia" w:hAnsiTheme="majorHAnsi" w:cstheme="majorBidi"/>
      <w:i/>
      <w:iCs/>
      <w:color w:val="404040" w:themeColor="text1" w:themeTint="BF"/>
    </w:rPr>
  </w:style>
  <w:style w:type="paragraph" w:customStyle="1" w:styleId="Heading8PHPDOCX">
    <w:name w:val="Heading 8 PHPDOCX"/>
    <w:basedOn w:val="Normal"/>
    <w:next w:val="Normal"/>
    <w:link w:val="Heading8CarPHPDOCX"/>
    <w:uiPriority w:val="9"/>
    <w:semiHidden/>
    <w:unhideWhenUsed/>
    <w:qFormat/>
    <w:rsid w:val="00DF064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customStyle="1" w:styleId="Heading9PHPDOCX">
    <w:name w:val="Heading 9 PHPDOCX"/>
    <w:basedOn w:val="Normal"/>
    <w:next w:val="Normal"/>
    <w:link w:val="Heading9CarPHPDOCX"/>
    <w:uiPriority w:val="9"/>
    <w:semiHidden/>
    <w:unhideWhenUsed/>
    <w:qFormat/>
    <w:rsid w:val="00DF06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paragraph" w:customStyle="1"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DefaultParagraphFontPHPDOCX">
    <w:name w:val="Default Paragraph Font PHPDOCX"/>
    <w:uiPriority w:val="1"/>
    <w:semiHidden/>
    <w:unhideWhenUsed/>
  </w:style>
  <w:style w:type="numbering" w:customStyle="1" w:styleId="NoListPHPDOCX">
    <w:name w:val="No List PHPDOCX"/>
    <w:uiPriority w:val="99"/>
    <w:semiHidden/>
    <w:unhideWhenUsed/>
  </w:style>
  <w:style w:type="character" w:customStyle="1" w:styleId="Heading1CarPHPDOCX">
    <w:name w:val="Heading 1 Car PHPDOCX"/>
    <w:basedOn w:val="DefaultParagraphFontPHPDOCX"/>
    <w:link w:val="Heading1PHPDOCX"/>
    <w:uiPriority w:val="9"/>
    <w:rsid w:val="00DF064E"/>
    <w:rPr>
      <w:rFonts w:asciiTheme="majorHAnsi" w:eastAsiaTheme="majorEastAsia" w:hAnsiTheme="majorHAnsi" w:cstheme="majorBidi"/>
      <w:b/>
      <w:bCs/>
      <w:color w:val="365F91" w:themeColor="accent1" w:themeShade="BF"/>
      <w:sz w:val="28"/>
      <w:szCs w:val="28"/>
    </w:rPr>
  </w:style>
  <w:style w:type="character" w:customStyle="1" w:styleId="Heading2CarPHPDOCX">
    <w:name w:val="Heading 2 Car PHPDOCX"/>
    <w:basedOn w:val="DefaultParagraphFontPHPDOCX"/>
    <w:link w:val="Heading2PHPDOCX"/>
    <w:uiPriority w:val="9"/>
    <w:rsid w:val="00DF064E"/>
    <w:rPr>
      <w:rFonts w:asciiTheme="majorHAnsi" w:eastAsiaTheme="majorEastAsia" w:hAnsiTheme="majorHAnsi" w:cstheme="majorBidi"/>
      <w:b/>
      <w:bCs/>
      <w:color w:val="4F81BD" w:themeColor="accent1"/>
      <w:sz w:val="26"/>
      <w:szCs w:val="26"/>
    </w:rPr>
  </w:style>
  <w:style w:type="character" w:customStyle="1" w:styleId="Heading3CarPHPDOCX">
    <w:name w:val="Heading 3 Car PHPDOCX"/>
    <w:basedOn w:val="DefaultParagraphFontPHPDOCX"/>
    <w:link w:val="Heading3PHPDOCX"/>
    <w:uiPriority w:val="9"/>
    <w:rsid w:val="00DF064E"/>
    <w:rPr>
      <w:rFonts w:asciiTheme="majorHAnsi" w:eastAsiaTheme="majorEastAsia" w:hAnsiTheme="majorHAnsi" w:cstheme="majorBidi"/>
      <w:b/>
      <w:bCs/>
      <w:color w:val="4F81BD" w:themeColor="accent1"/>
    </w:rPr>
  </w:style>
  <w:style w:type="character" w:customStyle="1" w:styleId="Heading4CarPHPDOCX">
    <w:name w:val="Heading 4 Car PHPDOCX"/>
    <w:basedOn w:val="DefaultParagraphFontPHPDOCX"/>
    <w:link w:val="Heading4PHPDOCX"/>
    <w:uiPriority w:val="9"/>
    <w:rsid w:val="00DF064E"/>
    <w:rPr>
      <w:rFonts w:asciiTheme="majorHAnsi" w:eastAsiaTheme="majorEastAsia" w:hAnsiTheme="majorHAnsi" w:cstheme="majorBidi"/>
      <w:b/>
      <w:bCs/>
      <w:i/>
      <w:iCs/>
      <w:color w:val="4F81BD" w:themeColor="accent1"/>
    </w:rPr>
  </w:style>
  <w:style w:type="character" w:customStyle="1" w:styleId="Heading5CarPHPDOCX">
    <w:name w:val="Heading 5 Car PHPDOCX"/>
    <w:basedOn w:val="DefaultParagraphFontPHPDOCX"/>
    <w:link w:val="Heading5PHPDOCX"/>
    <w:uiPriority w:val="9"/>
    <w:rsid w:val="00DF064E"/>
    <w:rPr>
      <w:rFonts w:asciiTheme="majorHAnsi" w:eastAsiaTheme="majorEastAsia" w:hAnsiTheme="majorHAnsi" w:cstheme="majorBidi"/>
      <w:color w:val="243F60" w:themeColor="accent1" w:themeShade="7F"/>
    </w:rPr>
  </w:style>
  <w:style w:type="character" w:customStyle="1" w:styleId="Heading6CarPHPDOCX">
    <w:name w:val="Heading 6 Car PHPDOCX"/>
    <w:basedOn w:val="DefaultParagraphFontPHPDOCX"/>
    <w:link w:val="Heading6PHPDOCX"/>
    <w:uiPriority w:val="9"/>
    <w:rsid w:val="00DF064E"/>
    <w:rPr>
      <w:rFonts w:asciiTheme="majorHAnsi" w:eastAsiaTheme="majorEastAsia" w:hAnsiTheme="majorHAnsi" w:cstheme="majorBidi"/>
      <w:i/>
      <w:iCs/>
      <w:color w:val="243F60" w:themeColor="accent1" w:themeShade="7F"/>
    </w:rPr>
  </w:style>
  <w:style w:type="character" w:customStyle="1" w:styleId="Heading7CarPHPDOCX">
    <w:name w:val="Heading 7 Car PHPDOCX"/>
    <w:basedOn w:val="DefaultParagraphFontPHPDOCX"/>
    <w:link w:val="Heading7PHPDOCX"/>
    <w:uiPriority w:val="9"/>
    <w:rsid w:val="00DF064E"/>
    <w:rPr>
      <w:rFonts w:asciiTheme="majorHAnsi" w:eastAsiaTheme="majorEastAsia" w:hAnsiTheme="majorHAnsi" w:cstheme="majorBidi"/>
      <w:i/>
      <w:iCs/>
      <w:color w:val="404040" w:themeColor="text1" w:themeTint="BF"/>
    </w:rPr>
  </w:style>
  <w:style w:type="paragraph" w:customStyle="1"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character" w:customStyle="1" w:styleId="SubtleEmphasisPHPDOCX">
    <w:name w:val="Subtle Emphasis PHPDOCX"/>
    <w:basedOn w:val="DefaultParagraphFontPHPDOCX"/>
    <w:uiPriority w:val="19"/>
    <w:qFormat/>
    <w:rsid w:val="00DF064E"/>
    <w:rPr>
      <w:i/>
      <w:iCs/>
      <w:color w:val="808080" w:themeColor="text1" w:themeTint="7F"/>
    </w:rPr>
  </w:style>
  <w:style w:type="character" w:customStyle="1" w:styleId="EmphasisPHPDOCX">
    <w:name w:val="Emphasis PHPDOCX"/>
    <w:basedOn w:val="DefaultParagraphFontPHPDOCX"/>
    <w:uiPriority w:val="20"/>
    <w:qFormat/>
    <w:rsid w:val="00DF064E"/>
    <w:rPr>
      <w:i/>
      <w:iCs/>
    </w:rPr>
  </w:style>
  <w:style w:type="character" w:customStyle="1" w:styleId="IntenseEmphasisPHPDOCX">
    <w:name w:val="Intense Emphasis PHPDOCX"/>
    <w:basedOn w:val="DefaultParagraphFontPHPDOCX"/>
    <w:uiPriority w:val="21"/>
    <w:qFormat/>
    <w:rsid w:val="00DF064E"/>
    <w:rPr>
      <w:b/>
      <w:bCs/>
      <w:i/>
      <w:iCs/>
      <w:color w:val="4F81BD" w:themeColor="accent1"/>
    </w:rPr>
  </w:style>
  <w:style w:type="character" w:customStyle="1" w:styleId="StrongPHPDOCX">
    <w:name w:val="Strong PHPDOCX"/>
    <w:basedOn w:val="DefaultParagraphFontPHPDOCX"/>
    <w:uiPriority w:val="22"/>
    <w:qFormat/>
    <w:rsid w:val="00DF064E"/>
    <w:rPr>
      <w:b/>
      <w:bCs/>
    </w:rPr>
  </w:style>
  <w:style w:type="paragraph" w:customStyle="1" w:styleId="QuotePHPDOCX">
    <w:name w:val="Quote PHPDOCX"/>
    <w:basedOn w:val="Normal"/>
    <w:next w:val="Normal"/>
    <w:link w:val="QuoteCarPHPDOCX"/>
    <w:uiPriority w:val="29"/>
    <w:qFormat/>
    <w:rsid w:val="00DF064E"/>
    <w:rPr>
      <w:i/>
      <w:iCs/>
      <w:color w:val="000000" w:themeColor="text1"/>
    </w:rPr>
  </w:style>
  <w:style w:type="character" w:customStyle="1" w:styleId="QuoteCarPHPDOCX">
    <w:name w:val="Quote Car PHPDOCX"/>
    <w:basedOn w:val="DefaultParagraphFontPHPDOCX"/>
    <w:link w:val="QuotePHPDOCX"/>
    <w:uiPriority w:val="29"/>
    <w:rsid w:val="00DF064E"/>
    <w:rPr>
      <w:i/>
      <w:iCs/>
      <w:color w:val="000000" w:themeColor="text1"/>
    </w:rPr>
  </w:style>
  <w:style w:type="paragraph" w:customStyle="1" w:styleId="IntenseQuotePHPDOCX">
    <w:name w:val="Intense Quote PHPDOCX"/>
    <w:basedOn w:val="Normal"/>
    <w:next w:val="Normal"/>
    <w:link w:val="IntenseQuoteCarPHPDOCX"/>
    <w:uiPriority w:val="30"/>
    <w:qFormat/>
    <w:rsid w:val="00DF064E"/>
    <w:pPr>
      <w:pBdr>
        <w:bottom w:val="single" w:sz="4" w:space="4" w:color="4F81BD" w:themeColor="accent1"/>
      </w:pBdr>
      <w:spacing w:before="200" w:after="280"/>
      <w:ind w:left="936" w:right="936"/>
    </w:pPr>
    <w:rPr>
      <w:b/>
      <w:bCs/>
      <w:i/>
      <w:iCs/>
      <w:color w:val="4F81BD" w:themeColor="accent1"/>
    </w:rPr>
  </w:style>
  <w:style w:type="character" w:customStyle="1" w:styleId="IntenseQuoteCarPHPDOCX">
    <w:name w:val="Intense Quote Car PHPDOCX"/>
    <w:basedOn w:val="DefaultParagraphFontPHPDOCX"/>
    <w:link w:val="IntenseQuotePHPDOCX"/>
    <w:uiPriority w:val="30"/>
    <w:rsid w:val="00DF064E"/>
    <w:rPr>
      <w:b/>
      <w:bCs/>
      <w:i/>
      <w:iCs/>
      <w:color w:val="4F81BD" w:themeColor="accent1"/>
    </w:rPr>
  </w:style>
  <w:style w:type="character" w:customStyle="1" w:styleId="SubtleReferencePHPDOCX">
    <w:name w:val="Subtle Reference PHPDOCX"/>
    <w:basedOn w:val="DefaultParagraphFontPHPDOCX"/>
    <w:uiPriority w:val="31"/>
    <w:qFormat/>
    <w:rsid w:val="00DF064E"/>
    <w:rPr>
      <w:smallCaps/>
      <w:color w:val="C0504D" w:themeColor="accent2"/>
      <w:u w:val="single"/>
    </w:rPr>
  </w:style>
  <w:style w:type="character" w:customStyle="1" w:styleId="IntenseReferencePHPDOCX">
    <w:name w:val="Intense Reference PHPDOCX"/>
    <w:basedOn w:val="DefaultParagraphFontPHPDOCX"/>
    <w:uiPriority w:val="32"/>
    <w:qFormat/>
    <w:rsid w:val="00DF064E"/>
    <w:rPr>
      <w:b/>
      <w:bCs/>
      <w:smallCaps/>
      <w:color w:val="C0504D" w:themeColor="accent2"/>
      <w:spacing w:val="5"/>
      <w:u w:val="single"/>
    </w:rPr>
  </w:style>
  <w:style w:type="character" w:customStyle="1" w:styleId="BookTitlePHPDOCX">
    <w:name w:val="Book Title PHPDOCX"/>
    <w:basedOn w:val="DefaultParagraphFontPHPDOCX"/>
    <w:uiPriority w:val="33"/>
    <w:qFormat/>
    <w:rsid w:val="00DF064E"/>
    <w:rPr>
      <w:b/>
      <w:bCs/>
      <w:smallCaps/>
      <w:spacing w:val="5"/>
    </w:rPr>
  </w:style>
  <w:style w:type="paragraph" w:customStyle="1" w:styleId="ListParagraphPHPDOCX">
    <w:name w:val="List Paragraph PHPDOCX"/>
    <w:basedOn w:val="Normal"/>
    <w:uiPriority w:val="34"/>
    <w:qFormat/>
    <w:rsid w:val="00DF064E"/>
    <w:pPr>
      <w:ind w:left="720"/>
      <w:contextualSpacing/>
    </w:pPr>
  </w:style>
  <w:style w:type="paragraph" w:customStyle="1" w:styleId="NoSpacingPHPDOCX">
    <w:name w:val="No Spacing PHPDOCX"/>
    <w:uiPriority w:val="1"/>
    <w:qFormat/>
    <w:rsid w:val="00DF064E"/>
    <w:pPr>
      <w:spacing w:after="0" w:line="240" w:lineRule="auto"/>
    </w:pPr>
  </w:style>
  <w:style w:type="character" w:customStyle="1" w:styleId="Heading8CarPHPDOCX">
    <w:name w:val="Heading 8 Car PHPDOCX"/>
    <w:basedOn w:val="DefaultParagraphFontPHPDOCX"/>
    <w:link w:val="Heading8PHPDOCX"/>
    <w:uiPriority w:val="9"/>
    <w:semiHidden/>
    <w:rsid w:val="00DF064E"/>
    <w:rPr>
      <w:rFonts w:asciiTheme="majorHAnsi" w:eastAsiaTheme="majorEastAsia" w:hAnsiTheme="majorHAnsi" w:cstheme="majorBidi"/>
      <w:color w:val="404040" w:themeColor="text1" w:themeTint="BF"/>
      <w:sz w:val="20"/>
      <w:szCs w:val="20"/>
    </w:rPr>
  </w:style>
  <w:style w:type="character" w:customStyle="1" w:styleId="Heading9CarPHPDOCX">
    <w:name w:val="Heading 9 Car PHPDOCX"/>
    <w:basedOn w:val="DefaultParagraphFontPHPDOCX"/>
    <w:link w:val="Heading9PHPDOCX"/>
    <w:uiPriority w:val="9"/>
    <w:semiHidden/>
    <w:rsid w:val="00DF064E"/>
    <w:rPr>
      <w:rFonts w:asciiTheme="majorHAnsi" w:eastAsiaTheme="majorEastAsia" w:hAnsiTheme="majorHAnsi" w:cstheme="majorBidi"/>
      <w:i/>
      <w:iCs/>
      <w:color w:val="404040" w:themeColor="text1" w:themeTint="BF"/>
      <w:sz w:val="20"/>
      <w:szCs w:val="20"/>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basedOn w:val="NormalTable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PHPDOCX">
    <w:name w:val="Light Shading PHPDOCX"/>
    <w:basedOn w:val="NormalTablePHPDOCX"/>
    <w:uiPriority w:val="60"/>
    <w:rsid w:val="00493A0C"/>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PHPDOCX">
    <w:name w:val="Light Shading Accent 1 PHPDOCX"/>
    <w:basedOn w:val="NormalTablePHPDOCX"/>
    <w:uiPriority w:val="60"/>
    <w:rsid w:val="00493A0C"/>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ShadingAccent2PHPDOCX">
    <w:name w:val="Light Shading Accent 2 PHPDOCX"/>
    <w:basedOn w:val="NormalTablePHPDOCX"/>
    <w:uiPriority w:val="60"/>
    <w:rsid w:val="00493A0C"/>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ShadingAccent3PHPDOCX">
    <w:name w:val="Light Shading Accent 3 PHPDOCX"/>
    <w:basedOn w:val="NormalTablePHPDOCX"/>
    <w:uiPriority w:val="60"/>
    <w:rsid w:val="00493A0C"/>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LightShadingAccent4PHPDOCX">
    <w:name w:val="Light Shading Accent 4 PHPDOCX"/>
    <w:basedOn w:val="NormalTablePHPDOCX"/>
    <w:uiPriority w:val="60"/>
    <w:rsid w:val="00493A0C"/>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customStyle="1" w:styleId="LightShadingAccent5PHPDOCX">
    <w:name w:val="Light Shading Accent 5 PHPDOCX"/>
    <w:basedOn w:val="NormalTablePHPDOCX"/>
    <w:uiPriority w:val="60"/>
    <w:rsid w:val="00493A0C"/>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LightListPHPDOCX">
    <w:name w:val="Light List PHPDOCX"/>
    <w:basedOn w:val="NormalTablePHPDOCX"/>
    <w:uiPriority w:val="61"/>
    <w:rsid w:val="00493A0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PHPDOCX">
    <w:name w:val="Light List Accent 1 PHPDOCX"/>
    <w:basedOn w:val="NormalTablePHPDOCX"/>
    <w:uiPriority w:val="61"/>
    <w:rsid w:val="00493A0C"/>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Accent2PHPDOCX">
    <w:name w:val="Light List Accent 2 PHPDOCX"/>
    <w:basedOn w:val="NormalTablePHPDOCX"/>
    <w:uiPriority w:val="61"/>
    <w:rsid w:val="00493A0C"/>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ghtListAccent3PHPDOCX">
    <w:name w:val="Light List Accent 3 PHPDOCX"/>
    <w:basedOn w:val="NormalTablePHPDOCX"/>
    <w:uiPriority w:val="61"/>
    <w:rsid w:val="00493A0C"/>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LightListAccent4PHPDOCX">
    <w:name w:val="Light List Accent 4 PHPDOCX"/>
    <w:basedOn w:val="NormalTablePHPDOCX"/>
    <w:uiPriority w:val="61"/>
    <w:rsid w:val="00493A0C"/>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LightListAccent5PHPDOCX">
    <w:name w:val="Light List Accent 5 PHPDOCX"/>
    <w:basedOn w:val="NormalTablePHPDOCX"/>
    <w:uiPriority w:val="61"/>
    <w:rsid w:val="00493A0C"/>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LightListAccent6PHPDOCX">
    <w:name w:val="Light List Accent 6 PHPDOCX"/>
    <w:basedOn w:val="NormalTablePHPDOCX"/>
    <w:uiPriority w:val="61"/>
    <w:rsid w:val="00493A0C"/>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LightGridPHPDOCX">
    <w:name w:val="Light Grid PHPDOCX"/>
    <w:basedOn w:val="NormalTablePHPDOCX"/>
    <w:uiPriority w:val="62"/>
    <w:rsid w:val="00493A0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Grid1PHPDOCX">
    <w:name w:val="Light Grid 1 PHPDOCX"/>
    <w:basedOn w:val="NormalTablePHPDOCX"/>
    <w:uiPriority w:val="62"/>
    <w:rsid w:val="00493A0C"/>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2PHPDOCX">
    <w:name w:val="Light Grid 2 PHPDOCX"/>
    <w:basedOn w:val="NormalTablePHPDOCX"/>
    <w:uiPriority w:val="62"/>
    <w:rsid w:val="00112029"/>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LightGrid3PHPDOCX">
    <w:name w:val="Light Grid 3 PHPDOCX"/>
    <w:basedOn w:val="NormalTablePHPDOCX"/>
    <w:uiPriority w:val="62"/>
    <w:rsid w:val="00112029"/>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customStyle="1" w:styleId="LightGrid4PHPDOCX">
    <w:name w:val="Light Grid 4 PHPDOCX"/>
    <w:basedOn w:val="NormalTablePHPDOCX"/>
    <w:uiPriority w:val="62"/>
    <w:rsid w:val="00112029"/>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customStyle="1" w:styleId="LightGrid5PHPDOCX">
    <w:name w:val="Light Grid 5 PHPDOCX"/>
    <w:basedOn w:val="NormalTablePHPDOCX"/>
    <w:uiPriority w:val="62"/>
    <w:rsid w:val="00112029"/>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LightGrid6PHPDOCX">
    <w:name w:val="Light Grid 6 PHPDOCX"/>
    <w:basedOn w:val="NormalTablePHPDOCX"/>
    <w:uiPriority w:val="62"/>
    <w:rsid w:val="00112029"/>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MediumShading1PHPDOCX">
    <w:name w:val="Medium Shading 1 PHPDOCX"/>
    <w:basedOn w:val="NormalTablePHPDOCX"/>
    <w:uiPriority w:val="63"/>
    <w:rsid w:val="00535F5A"/>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PHPDOCX">
    <w:name w:val="Medium Shading 1 Accent 1 PHPDOCX"/>
    <w:basedOn w:val="NormalTablePHPDOCX"/>
    <w:uiPriority w:val="63"/>
    <w:rsid w:val="00535F5A"/>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MediumShading1Accent2PHPDOCX">
    <w:name w:val="Medium Shading 1 Accent 2 PHPDOCX"/>
    <w:basedOn w:val="NormalTablePHPDOCX"/>
    <w:uiPriority w:val="63"/>
    <w:rsid w:val="00535F5A"/>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customStyle="1" w:styleId="MediumShading1Accent3PHPDOCX">
    <w:name w:val="Medium Shading 1 Accent 3 PHPDOCX"/>
    <w:basedOn w:val="NormalTablePHPDOCX"/>
    <w:uiPriority w:val="63"/>
    <w:rsid w:val="00535F5A"/>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customStyle="1" w:styleId="MediumShading1Accent4PHPDOCX">
    <w:name w:val="Medium Shading 1 Accent 4 PHPDOCX"/>
    <w:basedOn w:val="NormalTablePHPDOCX"/>
    <w:uiPriority w:val="63"/>
    <w:rsid w:val="00535F5A"/>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MediumShading1Accent5PHPDOCX">
    <w:name w:val="Medium Shading 1 Accent 5 PHPDOCX"/>
    <w:basedOn w:val="NormalTablePHPDOCX"/>
    <w:uiPriority w:val="63"/>
    <w:rsid w:val="00535F5A"/>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MediumShading1Accent6PHPDOCX">
    <w:name w:val="Medium Shading 1 Accent 6 PHPDOCX"/>
    <w:basedOn w:val="NormalTablePHPDOCX"/>
    <w:uiPriority w:val="63"/>
    <w:rsid w:val="00535F5A"/>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MediumShading2PHPDOCX">
    <w:name w:val="Medium Shading 2 PHPDOCX"/>
    <w:basedOn w:val="NormalTablePHPDOCX"/>
    <w:uiPriority w:val="64"/>
    <w:rsid w:val="00535F5A"/>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PHPDOCX">
    <w:name w:val="Medium Shading 2 Accent 1 PHPDOCX"/>
    <w:basedOn w:val="NormalTablePHPDOCX"/>
    <w:uiPriority w:val="64"/>
    <w:rsid w:val="00535F5A"/>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2PHPDOCX">
    <w:name w:val="Medium Shading 2 Accent 2 PHPDOCX"/>
    <w:basedOn w:val="NormalTablePHPDOCX"/>
    <w:uiPriority w:val="64"/>
    <w:rsid w:val="00535F5A"/>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3PHPDOCX">
    <w:name w:val="Medium Shading 2 Accent 3 PHPDOCX"/>
    <w:basedOn w:val="NormalTablePHPDOCX"/>
    <w:uiPriority w:val="64"/>
    <w:rsid w:val="00535F5A"/>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4PHPDOCX">
    <w:name w:val="Medium Shading 2 Accent 4 PHPDOCX"/>
    <w:basedOn w:val="NormalTablePHPDOCX"/>
    <w:uiPriority w:val="64"/>
    <w:rsid w:val="00535F5A"/>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5PHPDOCX">
    <w:name w:val="Medium Shading 2 Accent 5 PHPDOCX"/>
    <w:basedOn w:val="NormalTablePHPDOCX"/>
    <w:uiPriority w:val="64"/>
    <w:rsid w:val="00361FF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6PHPDOCX">
    <w:name w:val="Medium Shading 2 Accent 6 PHPDOCX"/>
    <w:basedOn w:val="NormalTablePHPDOCX"/>
    <w:uiPriority w:val="64"/>
    <w:rsid w:val="00361FF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1PHPDOCX">
    <w:name w:val="Medium List 1 PHPDOCX"/>
    <w:basedOn w:val="NormalTablePHPDOCX"/>
    <w:uiPriority w:val="65"/>
    <w:rsid w:val="00361FF4"/>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ediumList1Accent1PHPDOCX">
    <w:name w:val="Medium List 1 Accent 1 PHPDOCX"/>
    <w:basedOn w:val="NormalTablePHPDOCX"/>
    <w:uiPriority w:val="65"/>
    <w:rsid w:val="00361FF4"/>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2PHPDOCX">
    <w:name w:val="Medium List 1 Accent 2 PHPDOCX"/>
    <w:basedOn w:val="NormalTablePHPDOCX"/>
    <w:uiPriority w:val="65"/>
    <w:rsid w:val="00361FF4"/>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customStyle="1" w:styleId="MediumList1Accent3PHPDOCX">
    <w:name w:val="Medium List 1 Accent 3 PHPDOCX"/>
    <w:basedOn w:val="NormalTablePHPDOCX"/>
    <w:uiPriority w:val="65"/>
    <w:rsid w:val="00361FF4"/>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customStyle="1" w:styleId="MediumList1Accent4PHPDOCX">
    <w:name w:val="Medium List 1 Accent 4 PHPDOCX"/>
    <w:basedOn w:val="NormalTablePHPDOCX"/>
    <w:uiPriority w:val="65"/>
    <w:rsid w:val="00361FF4"/>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customStyle="1" w:styleId="MediumList1Accent5PHPDOCX">
    <w:name w:val="Medium List 1 Accent 5 PHPDOCX"/>
    <w:basedOn w:val="NormalTablePHPDOCX"/>
    <w:uiPriority w:val="65"/>
    <w:rsid w:val="00361FF4"/>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MediumList1Accent6PHPDOCX">
    <w:name w:val="Medium List 1 Accent 6 PHPDOCX"/>
    <w:basedOn w:val="NormalTablePHPDOCX"/>
    <w:uiPriority w:val="65"/>
    <w:rsid w:val="00361FF4"/>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MediumList2PHPDOCX">
    <w:name w:val="Medium List 2 PHPDOCX"/>
    <w:basedOn w:val="NormalTablePHPDOCX"/>
    <w:uiPriority w:val="66"/>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1PHPDOCX">
    <w:name w:val="Medium List 2 Accent 1 PHPDOCX"/>
    <w:basedOn w:val="NormalTablePHPDOCX"/>
    <w:uiPriority w:val="66"/>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2PHPDOCX">
    <w:name w:val="Medium List 2 Accent 2 PHPDOCX"/>
    <w:basedOn w:val="NormalTablePHPDOCX"/>
    <w:uiPriority w:val="66"/>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3PHPDOCX">
    <w:name w:val="Medium List 2 Accent 3 PHPDOCX"/>
    <w:basedOn w:val="NormalTablePHPDOCX"/>
    <w:uiPriority w:val="66"/>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4PHPDOCX">
    <w:name w:val="Medium List 2 Accent 4 PHPDOCX"/>
    <w:basedOn w:val="NormalTablePHPDOCX"/>
    <w:uiPriority w:val="66"/>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5PHPDOCX">
    <w:name w:val="Medium List 2 Accent 5 PHPDOCX"/>
    <w:basedOn w:val="NormalTablePHPDOCX"/>
    <w:uiPriority w:val="66"/>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6PHPDOCX">
    <w:name w:val="Medium List 2 Accent 6 PHPDOCX"/>
    <w:basedOn w:val="NormalTablePHPDOCX"/>
    <w:uiPriority w:val="66"/>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Grid1PHPDOCX">
    <w:name w:val="Medium Grid 1 PHPDOCX"/>
    <w:basedOn w:val="NormalTablePHPDOCX"/>
    <w:uiPriority w:val="67"/>
    <w:rsid w:val="00361FF4"/>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Grid1Accent1PHPDOCX">
    <w:name w:val="Medium Grid 1 Accent 1 PHPDOCX"/>
    <w:basedOn w:val="NormalTablePHPDOCX"/>
    <w:uiPriority w:val="67"/>
    <w:rsid w:val="00361FF4"/>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MediumGrid1Accent2PHPDOCX">
    <w:name w:val="Medium Grid 1 Accent 2 PHPDOCX"/>
    <w:basedOn w:val="NormalTablePHPDOCX"/>
    <w:uiPriority w:val="67"/>
    <w:rsid w:val="00361FF4"/>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MediumGrid1Accent3PHPDOCX">
    <w:name w:val="Medium Grid 1 Accent 3 PHPDOCX"/>
    <w:basedOn w:val="NormalTablePHPDOCX"/>
    <w:uiPriority w:val="67"/>
    <w:rsid w:val="00361FF4"/>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MediumGrid1Accent4PHPDOCX">
    <w:name w:val="Medium Grid 1 Accent 4 PHPDOCX"/>
    <w:basedOn w:val="NormalTablePHPDOCX"/>
    <w:uiPriority w:val="67"/>
    <w:rsid w:val="00361FF4"/>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customStyle="1" w:styleId="MediumGrid1Accent5PHPDOCX">
    <w:name w:val="Medium Grid 1 Accent 5 PHPDOCX"/>
    <w:basedOn w:val="NormalTablePHPDOCX"/>
    <w:uiPriority w:val="67"/>
    <w:rsid w:val="00361FF4"/>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MediumGrid1Accent6PHPDOCX">
    <w:name w:val="Medium Grid 1 Accent 6 PHPDOCX"/>
    <w:basedOn w:val="NormalTablePHPDOCX"/>
    <w:uiPriority w:val="67"/>
    <w:rsid w:val="00361FF4"/>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MediumGrid2PHPDOCX">
    <w:name w:val="Medium Grid 2 PHPDOCX"/>
    <w:basedOn w:val="NormalTablePHPDOCX"/>
    <w:uiPriority w:val="68"/>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MediumGrid2Accent1PHPDOCX">
    <w:name w:val="Medium Grid 2 Accent 1 PHPDOCX"/>
    <w:basedOn w:val="NormalTablePHPDOCX"/>
    <w:uiPriority w:val="68"/>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MediumGrid2Accent2PHPDOCX">
    <w:name w:val="Medium Grid 2 Accent 2 PHPDOCX"/>
    <w:basedOn w:val="NormalTablePHPDOCX"/>
    <w:uiPriority w:val="68"/>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customStyle="1" w:styleId="MediumGrid2Accent3PHPDOCX">
    <w:name w:val="Medium Grid 2 Accent 3 PHPDOCX"/>
    <w:basedOn w:val="NormalTablePHPDOCX"/>
    <w:uiPriority w:val="68"/>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customStyle="1" w:styleId="MediumGrid2Accent4PHPDOCX">
    <w:name w:val="Medium Grid 2 Accent 4 PHPDOCX"/>
    <w:basedOn w:val="NormalTablePHPDOCX"/>
    <w:uiPriority w:val="68"/>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customStyle="1" w:styleId="MediumGrid2Accent5PHPDOCX">
    <w:name w:val="Medium Grid 2 Accent 5 PHPDOCX"/>
    <w:basedOn w:val="NormalTablePHPDOCX"/>
    <w:uiPriority w:val="68"/>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customStyle="1" w:styleId="MediumGrid2Accent6PHPDOCX">
    <w:name w:val="Medium Grid 2 Accent 6 PHPDOCX"/>
    <w:basedOn w:val="NormalTablePHPDOCX"/>
    <w:uiPriority w:val="68"/>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MediumGrid3PHPDOCX">
    <w:name w:val="Medium Grid 3 PHPDOCX"/>
    <w:basedOn w:val="NormalTablePHPDOCX"/>
    <w:uiPriority w:val="69"/>
    <w:rsid w:val="00361FF4"/>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MediumGrid3Accent1PHPDOCX">
    <w:name w:val="Medium Grid 3 Accent 1 PHPDOCX"/>
    <w:basedOn w:val="NormalTablePHPDOCX"/>
    <w:uiPriority w:val="69"/>
    <w:rsid w:val="00361FF4"/>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MediumGrid3Accent2PHPDOCX">
    <w:name w:val="Medium Grid 3 Accent 2 PHPDOCX"/>
    <w:basedOn w:val="NormalTablePHPDOCX"/>
    <w:uiPriority w:val="69"/>
    <w:rsid w:val="00361FF4"/>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customStyle="1" w:styleId="MediumGrid3Accent3PHPDOCX">
    <w:name w:val="Medium Grid 3 Accent 3 PHPDOCX"/>
    <w:basedOn w:val="NormalTablePHPDOCX"/>
    <w:uiPriority w:val="69"/>
    <w:rsid w:val="00361FF4"/>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MediumGrid3Accent5PHPDOCX">
    <w:name w:val="Medium Grid 3 Accent 5 PHPDOCX"/>
    <w:basedOn w:val="NormalTablePHPDOCX"/>
    <w:uiPriority w:val="69"/>
    <w:rsid w:val="00361FF4"/>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MediumGrid3Accent4PHPDOCX">
    <w:name w:val="Medium Grid 3 Accent 4 PHPDOCX"/>
    <w:basedOn w:val="NormalTablePHPDOCX"/>
    <w:uiPriority w:val="69"/>
    <w:rsid w:val="00361FF4"/>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customStyle="1" w:styleId="MediumGrid3Accent6PHPDOCX">
    <w:name w:val="Medium Grid 3 Accent 6 PHPDOCX"/>
    <w:basedOn w:val="NormalTablePHPDOCX"/>
    <w:uiPriority w:val="69"/>
    <w:rsid w:val="00361FF4"/>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DarkListPHPDOCX">
    <w:name w:val="Dark List PHPDOCX"/>
    <w:basedOn w:val="NormalTablePHPDOCX"/>
    <w:uiPriority w:val="70"/>
    <w:rsid w:val="00361FF4"/>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DarkListAccent1PHPDOCX">
    <w:name w:val="Dark List Accent 1 PHPDOCX"/>
    <w:basedOn w:val="NormalTablePHPDOCX"/>
    <w:uiPriority w:val="70"/>
    <w:rsid w:val="00361FF4"/>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customStyle="1" w:styleId="DarkListAccent2PHPDOCX">
    <w:name w:val="Dark List Accent 2 PHPDOCX"/>
    <w:basedOn w:val="NormalTablePHPDOCX"/>
    <w:uiPriority w:val="70"/>
    <w:rsid w:val="00361FF4"/>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customStyle="1" w:styleId="DarkListAccent3PHPDOCX">
    <w:name w:val="Dark List Accent 3 PHPDOCX"/>
    <w:basedOn w:val="NormalTablePHPDOCX"/>
    <w:uiPriority w:val="70"/>
    <w:rsid w:val="00361FF4"/>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customStyle="1" w:styleId="DarkListAccent4PHPDOCX">
    <w:name w:val="Dark List Accent 4 PHPDOCX"/>
    <w:basedOn w:val="NormalTablePHPDOCX"/>
    <w:uiPriority w:val="70"/>
    <w:rsid w:val="00361FF4"/>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customStyle="1" w:styleId="DarkListAccent5PHPDOCX">
    <w:name w:val="Dark List Accent 5 PHPDOCX"/>
    <w:basedOn w:val="NormalTablePHPDOCX"/>
    <w:uiPriority w:val="70"/>
    <w:rsid w:val="00361FF4"/>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customStyle="1" w:styleId="DarkListAccent6PHPDOCX">
    <w:name w:val="Dark List Accent 6 PHPDOCX"/>
    <w:basedOn w:val="NormalTablePHPDOCX"/>
    <w:uiPriority w:val="70"/>
    <w:rsid w:val="00AC197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customStyle="1" w:styleId="ColorfulShadingPHPDOCX">
    <w:name w:val="Colorful Shading PHPDOCX"/>
    <w:basedOn w:val="NormalTablePHPDOCX"/>
    <w:uiPriority w:val="71"/>
    <w:rsid w:val="00AC197E"/>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ColorfulShadingAccent1PHPDOCX">
    <w:name w:val="Colorful Shading Accent 1 PHPDOCX"/>
    <w:basedOn w:val="NormalTablePHPDOCX"/>
    <w:uiPriority w:val="71"/>
    <w:rsid w:val="00AC197E"/>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customStyle="1" w:styleId="ColorfulShadingAccent2PHPDOCX">
    <w:name w:val="Colorful Shading Accent 2 PHPDOCX"/>
    <w:basedOn w:val="NormalTablePHPDOCX"/>
    <w:uiPriority w:val="71"/>
    <w:rsid w:val="00AC197E"/>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customStyle="1" w:styleId="ColorfulShadingAccent3PHPDOCX">
    <w:name w:val="Colorful Shading Accent 3 PHPDOCX"/>
    <w:basedOn w:val="NormalTablePHPDOCX"/>
    <w:uiPriority w:val="71"/>
    <w:rsid w:val="00AC197E"/>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customStyle="1" w:styleId="ColorfulShadingAccent4PHPDOCX">
    <w:name w:val="Colorful Shading Accent 4 PHPDOCX"/>
    <w:basedOn w:val="NormalTablePHPDOCX"/>
    <w:uiPriority w:val="71"/>
    <w:rsid w:val="00AC197E"/>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customStyle="1" w:styleId="ColorfulShadingAccent5PHPDOCX">
    <w:name w:val="Colorful Shading Accent 5 PHPDOCX"/>
    <w:basedOn w:val="NormalTablePHPDOCX"/>
    <w:uiPriority w:val="71"/>
    <w:rsid w:val="00AC197E"/>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customStyle="1" w:styleId="ColorfulShadingAccent6PHPDOCX">
    <w:name w:val="Colorful Shading Accent 6 PHPDOCX"/>
    <w:basedOn w:val="NormalTablePHPDOCX"/>
    <w:uiPriority w:val="71"/>
    <w:rsid w:val="00AC197E"/>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ColorfulListPHPDOCX">
    <w:name w:val="Colorful List PHPDOCX"/>
    <w:basedOn w:val="NormalTablePHPDOCX"/>
    <w:uiPriority w:val="72"/>
    <w:rsid w:val="00AC197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ColorfulListAccent1PHPDOCX">
    <w:name w:val="Colorful List Accent 1 PHPDOCX"/>
    <w:basedOn w:val="NormalTablePHPDOCX"/>
    <w:uiPriority w:val="72"/>
    <w:rsid w:val="00AC197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customStyle="1" w:styleId="ColorfulListAccent2PHPDOCX">
    <w:name w:val="Colorful List Accent 2 PHPDOCX"/>
    <w:basedOn w:val="NormalTablePHPDOCX"/>
    <w:uiPriority w:val="72"/>
    <w:rsid w:val="00AC197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customStyle="1" w:styleId="ColorfulListAccent3PHPDOCX">
    <w:name w:val="Colorful List Accent 3 PHPDOCX"/>
    <w:basedOn w:val="NormalTablePHPDOCX"/>
    <w:uiPriority w:val="72"/>
    <w:rsid w:val="00AC197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olorfulListAccent4PHPDOCX">
    <w:name w:val="Colorful List Accent 4 PHPDOCX"/>
    <w:basedOn w:val="NormalTablePHPDOCX"/>
    <w:uiPriority w:val="72"/>
    <w:rsid w:val="00AC197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customStyle="1" w:styleId="ColorfulListAccent5PHPDOCX">
    <w:name w:val="Colorful List Accent 5 PHPDOCX"/>
    <w:basedOn w:val="NormalTablePHPDOCX"/>
    <w:uiPriority w:val="72"/>
    <w:rsid w:val="00AC197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customStyle="1" w:styleId="ColorfulListAccent6PHPDOCX">
    <w:name w:val="Colorful List Accent 6 PHPDOCX"/>
    <w:basedOn w:val="NormalTablePHPDOCX"/>
    <w:uiPriority w:val="72"/>
    <w:rsid w:val="00AC197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ColorfulGridPHPDOCX">
    <w:name w:val="Colorful Grid PHPDOCX"/>
    <w:basedOn w:val="NormalTablePHPDOCX"/>
    <w:uiPriority w:val="73"/>
    <w:rsid w:val="00AC197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ColorfulGridAccent1PHPDOCX">
    <w:name w:val="Colorful Grid Accent 1 PHPDOCX"/>
    <w:basedOn w:val="NormalTablePHPDOCX"/>
    <w:uiPriority w:val="73"/>
    <w:rsid w:val="00AC197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2PHPDOCX">
    <w:name w:val="Colorful Grid Accent 2 PHPDOCX"/>
    <w:basedOn w:val="NormalTablePHPDOCX"/>
    <w:uiPriority w:val="73"/>
    <w:rsid w:val="00AC197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ColorfulGridAccent3PHPDOCX">
    <w:name w:val="Colorful Grid Accent 3 PHPDOCX"/>
    <w:basedOn w:val="NormalTablePHPDOCX"/>
    <w:uiPriority w:val="73"/>
    <w:rsid w:val="00AC197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ColorfulGridAccent4PHPDOCX">
    <w:name w:val="Colorful Grid Accent 4 PHPDOCX"/>
    <w:basedOn w:val="NormalTablePHPDOCX"/>
    <w:uiPriority w:val="73"/>
    <w:rsid w:val="00AC197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customStyle="1" w:styleId="ColorfulGridAccent5PHPDOCX">
    <w:name w:val="Colorful Grid Accent 5 PHPDOCX"/>
    <w:basedOn w:val="NormalTablePHPDOCX"/>
    <w:uiPriority w:val="73"/>
    <w:rsid w:val="00AC197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ColorfulGridAccent6PHPDOCX">
    <w:name w:val="Colorful Grid Accent 6 PHPDOCX"/>
    <w:basedOn w:val="NormalTablePHPDOCX"/>
    <w:uiPriority w:val="73"/>
    <w:rsid w:val="00AC197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style w:type="paragraph" w:default="1" w:styleId="Normal">
    <w:name w:val="Normal"/>
    <w:qFormat/>
    <w:rsid w:val="000F61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PHPDOCX">
    <w:name w:val="Heading 1 PHPDOCX"/>
    <w:basedOn w:val="Normal"/>
    <w:next w:val="Normal"/>
    <w:link w:val="Heading1CarPHPDOCX"/>
    <w:uiPriority w:val="9"/>
    <w:qFormat/>
    <w:rsid w:val="00DF06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Heading2PHPDOCX">
    <w:name w:val="Heading 2 PHPDOCX"/>
    <w:basedOn w:val="Normal"/>
    <w:next w:val="Normal"/>
    <w:link w:val="Heading2CarPHPDOCX"/>
    <w:uiPriority w:val="9"/>
    <w:unhideWhenUsed/>
    <w:qFormat/>
    <w:rsid w:val="00DF06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customStyle="1" w:styleId="Heading3PHPDOCX">
    <w:name w:val="Heading 3 PHPDOCX"/>
    <w:basedOn w:val="Normal"/>
    <w:next w:val="Normal"/>
    <w:link w:val="Heading3CarPHPDOCX"/>
    <w:uiPriority w:val="9"/>
    <w:unhideWhenUsed/>
    <w:qFormat/>
    <w:rsid w:val="00DF064E"/>
    <w:pPr>
      <w:keepNext/>
      <w:keepLines/>
      <w:spacing w:before="200" w:after="0"/>
      <w:outlineLvl w:val="2"/>
    </w:pPr>
    <w:rPr>
      <w:rFonts w:asciiTheme="majorHAnsi" w:eastAsiaTheme="majorEastAsia" w:hAnsiTheme="majorHAnsi" w:cstheme="majorBidi"/>
      <w:b/>
      <w:bCs/>
      <w:color w:val="4F81BD" w:themeColor="accent1"/>
    </w:rPr>
  </w:style>
  <w:style w:type="paragraph" w:customStyle="1" w:styleId="Heading4PHPDOCX">
    <w:name w:val="Heading 4 PHPDOCX"/>
    <w:basedOn w:val="Normal"/>
    <w:next w:val="Normal"/>
    <w:link w:val="Heading4CarPHPDOCX"/>
    <w:uiPriority w:val="9"/>
    <w:unhideWhenUsed/>
    <w:qFormat/>
    <w:rsid w:val="00DF064E"/>
    <w:pPr>
      <w:keepNext/>
      <w:keepLines/>
      <w:spacing w:before="200" w:after="0"/>
      <w:outlineLvl w:val="3"/>
    </w:pPr>
    <w:rPr>
      <w:rFonts w:asciiTheme="majorHAnsi" w:eastAsiaTheme="majorEastAsia" w:hAnsiTheme="majorHAnsi" w:cstheme="majorBidi"/>
      <w:b/>
      <w:bCs/>
      <w:i/>
      <w:iCs/>
      <w:color w:val="4F81BD" w:themeColor="accent1"/>
    </w:rPr>
  </w:style>
  <w:style w:type="paragraph" w:customStyle="1" w:styleId="Heading5PHPDOCX">
    <w:name w:val="Heading 5 PHPDOCX"/>
    <w:basedOn w:val="Normal"/>
    <w:next w:val="Normal"/>
    <w:link w:val="Heading5CarPHPDOCX"/>
    <w:uiPriority w:val="9"/>
    <w:unhideWhenUsed/>
    <w:qFormat/>
    <w:rsid w:val="00DF064E"/>
    <w:pPr>
      <w:keepNext/>
      <w:keepLines/>
      <w:spacing w:before="200" w:after="0"/>
      <w:outlineLvl w:val="4"/>
    </w:pPr>
    <w:rPr>
      <w:rFonts w:asciiTheme="majorHAnsi" w:eastAsiaTheme="majorEastAsia" w:hAnsiTheme="majorHAnsi" w:cstheme="majorBidi"/>
      <w:color w:val="243F60" w:themeColor="accent1" w:themeShade="7F"/>
    </w:rPr>
  </w:style>
  <w:style w:type="paragraph" w:customStyle="1" w:styleId="Heading6PHPDOCX">
    <w:name w:val="Heading 6 PHPDOCX"/>
    <w:basedOn w:val="Normal"/>
    <w:next w:val="Normal"/>
    <w:link w:val="Heading6CarPHPDOCX"/>
    <w:uiPriority w:val="9"/>
    <w:unhideWhenUsed/>
    <w:qFormat/>
    <w:rsid w:val="00DF064E"/>
    <w:pPr>
      <w:keepNext/>
      <w:keepLines/>
      <w:spacing w:before="200" w:after="0"/>
      <w:outlineLvl w:val="5"/>
    </w:pPr>
    <w:rPr>
      <w:rFonts w:asciiTheme="majorHAnsi" w:eastAsiaTheme="majorEastAsia" w:hAnsiTheme="majorHAnsi" w:cstheme="majorBidi"/>
      <w:i/>
      <w:iCs/>
      <w:color w:val="243F60" w:themeColor="accent1" w:themeShade="7F"/>
    </w:rPr>
  </w:style>
  <w:style w:type="paragraph" w:customStyle="1" w:styleId="Heading7PHPDOCX">
    <w:name w:val="Heading 7 PHPDOCX"/>
    <w:basedOn w:val="Normal"/>
    <w:next w:val="Normal"/>
    <w:link w:val="Heading7CarPHPDOCX"/>
    <w:uiPriority w:val="9"/>
    <w:unhideWhenUsed/>
    <w:qFormat/>
    <w:rsid w:val="00DF064E"/>
    <w:pPr>
      <w:keepNext/>
      <w:keepLines/>
      <w:spacing w:before="200" w:after="0"/>
      <w:outlineLvl w:val="6"/>
    </w:pPr>
    <w:rPr>
      <w:rFonts w:asciiTheme="majorHAnsi" w:eastAsiaTheme="majorEastAsia" w:hAnsiTheme="majorHAnsi" w:cstheme="majorBidi"/>
      <w:i/>
      <w:iCs/>
      <w:color w:val="404040" w:themeColor="text1" w:themeTint="BF"/>
    </w:rPr>
  </w:style>
  <w:style w:type="paragraph" w:customStyle="1" w:styleId="Heading8PHPDOCX">
    <w:name w:val="Heading 8 PHPDOCX"/>
    <w:basedOn w:val="Normal"/>
    <w:next w:val="Normal"/>
    <w:link w:val="Heading8CarPHPDOCX"/>
    <w:uiPriority w:val="9"/>
    <w:semiHidden/>
    <w:unhideWhenUsed/>
    <w:qFormat/>
    <w:rsid w:val="00DF064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customStyle="1" w:styleId="Heading9PHPDOCX">
    <w:name w:val="Heading 9 PHPDOCX"/>
    <w:basedOn w:val="Normal"/>
    <w:next w:val="Normal"/>
    <w:link w:val="Heading9CarPHPDOCX"/>
    <w:uiPriority w:val="9"/>
    <w:semiHidden/>
    <w:unhideWhenUsed/>
    <w:qFormat/>
    <w:rsid w:val="00DF06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paragraph" w:customStyle="1"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DefaultParagraphFontPHPDOCX">
    <w:name w:val="Default Paragraph Font PHPDOCX"/>
    <w:uiPriority w:val="1"/>
    <w:semiHidden/>
    <w:unhideWhenUsed/>
  </w:style>
  <w:style w:type="numbering" w:customStyle="1" w:styleId="NoListPHPDOCX">
    <w:name w:val="No List PHPDOCX"/>
    <w:uiPriority w:val="99"/>
    <w:semiHidden/>
    <w:unhideWhenUsed/>
  </w:style>
  <w:style w:type="character" w:customStyle="1" w:styleId="Heading1CarPHPDOCX">
    <w:name w:val="Heading 1 Car PHPDOCX"/>
    <w:basedOn w:val="DefaultParagraphFontPHPDOCX"/>
    <w:link w:val="Heading1PHPDOCX"/>
    <w:uiPriority w:val="9"/>
    <w:rsid w:val="00DF064E"/>
    <w:rPr>
      <w:rFonts w:asciiTheme="majorHAnsi" w:eastAsiaTheme="majorEastAsia" w:hAnsiTheme="majorHAnsi" w:cstheme="majorBidi"/>
      <w:b/>
      <w:bCs/>
      <w:color w:val="365F91" w:themeColor="accent1" w:themeShade="BF"/>
      <w:sz w:val="28"/>
      <w:szCs w:val="28"/>
    </w:rPr>
  </w:style>
  <w:style w:type="character" w:customStyle="1" w:styleId="Heading2CarPHPDOCX">
    <w:name w:val="Heading 2 Car PHPDOCX"/>
    <w:basedOn w:val="DefaultParagraphFontPHPDOCX"/>
    <w:link w:val="Heading2PHPDOCX"/>
    <w:uiPriority w:val="9"/>
    <w:rsid w:val="00DF064E"/>
    <w:rPr>
      <w:rFonts w:asciiTheme="majorHAnsi" w:eastAsiaTheme="majorEastAsia" w:hAnsiTheme="majorHAnsi" w:cstheme="majorBidi"/>
      <w:b/>
      <w:bCs/>
      <w:color w:val="4F81BD" w:themeColor="accent1"/>
      <w:sz w:val="26"/>
      <w:szCs w:val="26"/>
    </w:rPr>
  </w:style>
  <w:style w:type="character" w:customStyle="1" w:styleId="Heading3CarPHPDOCX">
    <w:name w:val="Heading 3 Car PHPDOCX"/>
    <w:basedOn w:val="DefaultParagraphFontPHPDOCX"/>
    <w:link w:val="Heading3PHPDOCX"/>
    <w:uiPriority w:val="9"/>
    <w:rsid w:val="00DF064E"/>
    <w:rPr>
      <w:rFonts w:asciiTheme="majorHAnsi" w:eastAsiaTheme="majorEastAsia" w:hAnsiTheme="majorHAnsi" w:cstheme="majorBidi"/>
      <w:b/>
      <w:bCs/>
      <w:color w:val="4F81BD" w:themeColor="accent1"/>
    </w:rPr>
  </w:style>
  <w:style w:type="character" w:customStyle="1" w:styleId="Heading4CarPHPDOCX">
    <w:name w:val="Heading 4 Car PHPDOCX"/>
    <w:basedOn w:val="DefaultParagraphFontPHPDOCX"/>
    <w:link w:val="Heading4PHPDOCX"/>
    <w:uiPriority w:val="9"/>
    <w:rsid w:val="00DF064E"/>
    <w:rPr>
      <w:rFonts w:asciiTheme="majorHAnsi" w:eastAsiaTheme="majorEastAsia" w:hAnsiTheme="majorHAnsi" w:cstheme="majorBidi"/>
      <w:b/>
      <w:bCs/>
      <w:i/>
      <w:iCs/>
      <w:color w:val="4F81BD" w:themeColor="accent1"/>
    </w:rPr>
  </w:style>
  <w:style w:type="character" w:customStyle="1" w:styleId="Heading5CarPHPDOCX">
    <w:name w:val="Heading 5 Car PHPDOCX"/>
    <w:basedOn w:val="DefaultParagraphFontPHPDOCX"/>
    <w:link w:val="Heading5PHPDOCX"/>
    <w:uiPriority w:val="9"/>
    <w:rsid w:val="00DF064E"/>
    <w:rPr>
      <w:rFonts w:asciiTheme="majorHAnsi" w:eastAsiaTheme="majorEastAsia" w:hAnsiTheme="majorHAnsi" w:cstheme="majorBidi"/>
      <w:color w:val="243F60" w:themeColor="accent1" w:themeShade="7F"/>
    </w:rPr>
  </w:style>
  <w:style w:type="character" w:customStyle="1" w:styleId="Heading6CarPHPDOCX">
    <w:name w:val="Heading 6 Car PHPDOCX"/>
    <w:basedOn w:val="DefaultParagraphFontPHPDOCX"/>
    <w:link w:val="Heading6PHPDOCX"/>
    <w:uiPriority w:val="9"/>
    <w:rsid w:val="00DF064E"/>
    <w:rPr>
      <w:rFonts w:asciiTheme="majorHAnsi" w:eastAsiaTheme="majorEastAsia" w:hAnsiTheme="majorHAnsi" w:cstheme="majorBidi"/>
      <w:i/>
      <w:iCs/>
      <w:color w:val="243F60" w:themeColor="accent1" w:themeShade="7F"/>
    </w:rPr>
  </w:style>
  <w:style w:type="character" w:customStyle="1" w:styleId="Heading7CarPHPDOCX">
    <w:name w:val="Heading 7 Car PHPDOCX"/>
    <w:basedOn w:val="DefaultParagraphFontPHPDOCX"/>
    <w:link w:val="Heading7PHPDOCX"/>
    <w:uiPriority w:val="9"/>
    <w:rsid w:val="00DF064E"/>
    <w:rPr>
      <w:rFonts w:asciiTheme="majorHAnsi" w:eastAsiaTheme="majorEastAsia" w:hAnsiTheme="majorHAnsi" w:cstheme="majorBidi"/>
      <w:i/>
      <w:iCs/>
      <w:color w:val="404040" w:themeColor="text1" w:themeTint="BF"/>
    </w:rPr>
  </w:style>
  <w:style w:type="paragraph" w:customStyle="1"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character" w:customStyle="1" w:styleId="SubtleEmphasisPHPDOCX">
    <w:name w:val="Subtle Emphasis PHPDOCX"/>
    <w:basedOn w:val="DefaultParagraphFontPHPDOCX"/>
    <w:uiPriority w:val="19"/>
    <w:qFormat/>
    <w:rsid w:val="00DF064E"/>
    <w:rPr>
      <w:i/>
      <w:iCs/>
      <w:color w:val="808080" w:themeColor="text1" w:themeTint="7F"/>
    </w:rPr>
  </w:style>
  <w:style w:type="character" w:customStyle="1" w:styleId="EmphasisPHPDOCX">
    <w:name w:val="Emphasis PHPDOCX"/>
    <w:basedOn w:val="DefaultParagraphFontPHPDOCX"/>
    <w:uiPriority w:val="20"/>
    <w:qFormat/>
    <w:rsid w:val="00DF064E"/>
    <w:rPr>
      <w:i/>
      <w:iCs/>
    </w:rPr>
  </w:style>
  <w:style w:type="character" w:customStyle="1" w:styleId="IntenseEmphasisPHPDOCX">
    <w:name w:val="Intense Emphasis PHPDOCX"/>
    <w:basedOn w:val="DefaultParagraphFontPHPDOCX"/>
    <w:uiPriority w:val="21"/>
    <w:qFormat/>
    <w:rsid w:val="00DF064E"/>
    <w:rPr>
      <w:b/>
      <w:bCs/>
      <w:i/>
      <w:iCs/>
      <w:color w:val="4F81BD" w:themeColor="accent1"/>
    </w:rPr>
  </w:style>
  <w:style w:type="character" w:customStyle="1" w:styleId="StrongPHPDOCX">
    <w:name w:val="Strong PHPDOCX"/>
    <w:basedOn w:val="DefaultParagraphFontPHPDOCX"/>
    <w:uiPriority w:val="22"/>
    <w:qFormat/>
    <w:rsid w:val="00DF064E"/>
    <w:rPr>
      <w:b/>
      <w:bCs/>
    </w:rPr>
  </w:style>
  <w:style w:type="paragraph" w:customStyle="1" w:styleId="QuotePHPDOCX">
    <w:name w:val="Quote PHPDOCX"/>
    <w:basedOn w:val="Normal"/>
    <w:next w:val="Normal"/>
    <w:link w:val="QuoteCarPHPDOCX"/>
    <w:uiPriority w:val="29"/>
    <w:qFormat/>
    <w:rsid w:val="00DF064E"/>
    <w:rPr>
      <w:i/>
      <w:iCs/>
      <w:color w:val="000000" w:themeColor="text1"/>
    </w:rPr>
  </w:style>
  <w:style w:type="character" w:customStyle="1" w:styleId="QuoteCarPHPDOCX">
    <w:name w:val="Quote Car PHPDOCX"/>
    <w:basedOn w:val="DefaultParagraphFontPHPDOCX"/>
    <w:link w:val="QuotePHPDOCX"/>
    <w:uiPriority w:val="29"/>
    <w:rsid w:val="00DF064E"/>
    <w:rPr>
      <w:i/>
      <w:iCs/>
      <w:color w:val="000000" w:themeColor="text1"/>
    </w:rPr>
  </w:style>
  <w:style w:type="paragraph" w:customStyle="1" w:styleId="IntenseQuotePHPDOCX">
    <w:name w:val="Intense Quote PHPDOCX"/>
    <w:basedOn w:val="Normal"/>
    <w:next w:val="Normal"/>
    <w:link w:val="IntenseQuoteCarPHPDOCX"/>
    <w:uiPriority w:val="30"/>
    <w:qFormat/>
    <w:rsid w:val="00DF064E"/>
    <w:pPr>
      <w:pBdr>
        <w:bottom w:val="single" w:sz="4" w:space="4" w:color="4F81BD" w:themeColor="accent1"/>
      </w:pBdr>
      <w:spacing w:before="200" w:after="280"/>
      <w:ind w:left="936" w:right="936"/>
    </w:pPr>
    <w:rPr>
      <w:b/>
      <w:bCs/>
      <w:i/>
      <w:iCs/>
      <w:color w:val="4F81BD" w:themeColor="accent1"/>
    </w:rPr>
  </w:style>
  <w:style w:type="character" w:customStyle="1" w:styleId="IntenseQuoteCarPHPDOCX">
    <w:name w:val="Intense Quote Car PHPDOCX"/>
    <w:basedOn w:val="DefaultParagraphFontPHPDOCX"/>
    <w:link w:val="IntenseQuotePHPDOCX"/>
    <w:uiPriority w:val="30"/>
    <w:rsid w:val="00DF064E"/>
    <w:rPr>
      <w:b/>
      <w:bCs/>
      <w:i/>
      <w:iCs/>
      <w:color w:val="4F81BD" w:themeColor="accent1"/>
    </w:rPr>
  </w:style>
  <w:style w:type="character" w:customStyle="1" w:styleId="SubtleReferencePHPDOCX">
    <w:name w:val="Subtle Reference PHPDOCX"/>
    <w:basedOn w:val="DefaultParagraphFontPHPDOCX"/>
    <w:uiPriority w:val="31"/>
    <w:qFormat/>
    <w:rsid w:val="00DF064E"/>
    <w:rPr>
      <w:smallCaps/>
      <w:color w:val="C0504D" w:themeColor="accent2"/>
      <w:u w:val="single"/>
    </w:rPr>
  </w:style>
  <w:style w:type="character" w:customStyle="1" w:styleId="IntenseReferencePHPDOCX">
    <w:name w:val="Intense Reference PHPDOCX"/>
    <w:basedOn w:val="DefaultParagraphFontPHPDOCX"/>
    <w:uiPriority w:val="32"/>
    <w:qFormat/>
    <w:rsid w:val="00DF064E"/>
    <w:rPr>
      <w:b/>
      <w:bCs/>
      <w:smallCaps/>
      <w:color w:val="C0504D" w:themeColor="accent2"/>
      <w:spacing w:val="5"/>
      <w:u w:val="single"/>
    </w:rPr>
  </w:style>
  <w:style w:type="character" w:customStyle="1" w:styleId="BookTitlePHPDOCX">
    <w:name w:val="Book Title PHPDOCX"/>
    <w:basedOn w:val="DefaultParagraphFontPHPDOCX"/>
    <w:uiPriority w:val="33"/>
    <w:qFormat/>
    <w:rsid w:val="00DF064E"/>
    <w:rPr>
      <w:b/>
      <w:bCs/>
      <w:smallCaps/>
      <w:spacing w:val="5"/>
    </w:rPr>
  </w:style>
  <w:style w:type="paragraph" w:customStyle="1" w:styleId="ListParagraphPHPDOCX">
    <w:name w:val="List Paragraph PHPDOCX"/>
    <w:basedOn w:val="Normal"/>
    <w:uiPriority w:val="34"/>
    <w:qFormat/>
    <w:rsid w:val="00DF064E"/>
    <w:pPr>
      <w:ind w:left="720"/>
      <w:contextualSpacing/>
    </w:pPr>
  </w:style>
  <w:style w:type="paragraph" w:customStyle="1" w:styleId="NoSpacingPHPDOCX">
    <w:name w:val="No Spacing PHPDOCX"/>
    <w:uiPriority w:val="1"/>
    <w:qFormat/>
    <w:rsid w:val="00DF064E"/>
    <w:pPr>
      <w:spacing w:after="0" w:line="240" w:lineRule="auto"/>
    </w:pPr>
  </w:style>
  <w:style w:type="character" w:customStyle="1" w:styleId="Heading8CarPHPDOCX">
    <w:name w:val="Heading 8 Car PHPDOCX"/>
    <w:basedOn w:val="DefaultParagraphFontPHPDOCX"/>
    <w:link w:val="Heading8PHPDOCX"/>
    <w:uiPriority w:val="9"/>
    <w:semiHidden/>
    <w:rsid w:val="00DF064E"/>
    <w:rPr>
      <w:rFonts w:asciiTheme="majorHAnsi" w:eastAsiaTheme="majorEastAsia" w:hAnsiTheme="majorHAnsi" w:cstheme="majorBidi"/>
      <w:color w:val="404040" w:themeColor="text1" w:themeTint="BF"/>
      <w:sz w:val="20"/>
      <w:szCs w:val="20"/>
    </w:rPr>
  </w:style>
  <w:style w:type="character" w:customStyle="1" w:styleId="Heading9CarPHPDOCX">
    <w:name w:val="Heading 9 Car PHPDOCX"/>
    <w:basedOn w:val="DefaultParagraphFontPHPDOCX"/>
    <w:link w:val="Heading9PHPDOCX"/>
    <w:uiPriority w:val="9"/>
    <w:semiHidden/>
    <w:rsid w:val="00DF064E"/>
    <w:rPr>
      <w:rFonts w:asciiTheme="majorHAnsi" w:eastAsiaTheme="majorEastAsia" w:hAnsiTheme="majorHAnsi" w:cstheme="majorBidi"/>
      <w:i/>
      <w:iCs/>
      <w:color w:val="404040" w:themeColor="text1" w:themeTint="BF"/>
      <w:sz w:val="20"/>
      <w:szCs w:val="20"/>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basedOn w:val="NormalTable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PHPDOCX">
    <w:name w:val="Light Shading PHPDOCX"/>
    <w:basedOn w:val="NormalTablePHPDOCX"/>
    <w:uiPriority w:val="60"/>
    <w:rsid w:val="00493A0C"/>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PHPDOCX">
    <w:name w:val="Light Shading Accent 1 PHPDOCX"/>
    <w:basedOn w:val="NormalTablePHPDOCX"/>
    <w:uiPriority w:val="60"/>
    <w:rsid w:val="00493A0C"/>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ShadingAccent2PHPDOCX">
    <w:name w:val="Light Shading Accent 2 PHPDOCX"/>
    <w:basedOn w:val="NormalTablePHPDOCX"/>
    <w:uiPriority w:val="60"/>
    <w:rsid w:val="00493A0C"/>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ShadingAccent3PHPDOCX">
    <w:name w:val="Light Shading Accent 3 PHPDOCX"/>
    <w:basedOn w:val="NormalTablePHPDOCX"/>
    <w:uiPriority w:val="60"/>
    <w:rsid w:val="00493A0C"/>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LightShadingAccent4PHPDOCX">
    <w:name w:val="Light Shading Accent 4 PHPDOCX"/>
    <w:basedOn w:val="NormalTablePHPDOCX"/>
    <w:uiPriority w:val="60"/>
    <w:rsid w:val="00493A0C"/>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customStyle="1" w:styleId="LightShadingAccent5PHPDOCX">
    <w:name w:val="Light Shading Accent 5 PHPDOCX"/>
    <w:basedOn w:val="NormalTablePHPDOCX"/>
    <w:uiPriority w:val="60"/>
    <w:rsid w:val="00493A0C"/>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LightListPHPDOCX">
    <w:name w:val="Light List PHPDOCX"/>
    <w:basedOn w:val="NormalTablePHPDOCX"/>
    <w:uiPriority w:val="61"/>
    <w:rsid w:val="00493A0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PHPDOCX">
    <w:name w:val="Light List Accent 1 PHPDOCX"/>
    <w:basedOn w:val="NormalTablePHPDOCX"/>
    <w:uiPriority w:val="61"/>
    <w:rsid w:val="00493A0C"/>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Accent2PHPDOCX">
    <w:name w:val="Light List Accent 2 PHPDOCX"/>
    <w:basedOn w:val="NormalTablePHPDOCX"/>
    <w:uiPriority w:val="61"/>
    <w:rsid w:val="00493A0C"/>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ghtListAccent3PHPDOCX">
    <w:name w:val="Light List Accent 3 PHPDOCX"/>
    <w:basedOn w:val="NormalTablePHPDOCX"/>
    <w:uiPriority w:val="61"/>
    <w:rsid w:val="00493A0C"/>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LightListAccent4PHPDOCX">
    <w:name w:val="Light List Accent 4 PHPDOCX"/>
    <w:basedOn w:val="NormalTablePHPDOCX"/>
    <w:uiPriority w:val="61"/>
    <w:rsid w:val="00493A0C"/>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LightListAccent5PHPDOCX">
    <w:name w:val="Light List Accent 5 PHPDOCX"/>
    <w:basedOn w:val="NormalTablePHPDOCX"/>
    <w:uiPriority w:val="61"/>
    <w:rsid w:val="00493A0C"/>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LightListAccent6PHPDOCX">
    <w:name w:val="Light List Accent 6 PHPDOCX"/>
    <w:basedOn w:val="NormalTablePHPDOCX"/>
    <w:uiPriority w:val="61"/>
    <w:rsid w:val="00493A0C"/>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LightGridPHPDOCX">
    <w:name w:val="Light Grid PHPDOCX"/>
    <w:basedOn w:val="NormalTablePHPDOCX"/>
    <w:uiPriority w:val="62"/>
    <w:rsid w:val="00493A0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Grid1PHPDOCX">
    <w:name w:val="Light Grid 1 PHPDOCX"/>
    <w:basedOn w:val="NormalTablePHPDOCX"/>
    <w:uiPriority w:val="62"/>
    <w:rsid w:val="00493A0C"/>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2PHPDOCX">
    <w:name w:val="Light Grid 2 PHPDOCX"/>
    <w:basedOn w:val="NormalTablePHPDOCX"/>
    <w:uiPriority w:val="62"/>
    <w:rsid w:val="00112029"/>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LightGrid3PHPDOCX">
    <w:name w:val="Light Grid 3 PHPDOCX"/>
    <w:basedOn w:val="NormalTablePHPDOCX"/>
    <w:uiPriority w:val="62"/>
    <w:rsid w:val="00112029"/>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customStyle="1" w:styleId="LightGrid4PHPDOCX">
    <w:name w:val="Light Grid 4 PHPDOCX"/>
    <w:basedOn w:val="NormalTablePHPDOCX"/>
    <w:uiPriority w:val="62"/>
    <w:rsid w:val="00112029"/>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customStyle="1" w:styleId="LightGrid5PHPDOCX">
    <w:name w:val="Light Grid 5 PHPDOCX"/>
    <w:basedOn w:val="NormalTablePHPDOCX"/>
    <w:uiPriority w:val="62"/>
    <w:rsid w:val="00112029"/>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LightGrid6PHPDOCX">
    <w:name w:val="Light Grid 6 PHPDOCX"/>
    <w:basedOn w:val="NormalTablePHPDOCX"/>
    <w:uiPriority w:val="62"/>
    <w:rsid w:val="00112029"/>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MediumShading1PHPDOCX">
    <w:name w:val="Medium Shading 1 PHPDOCX"/>
    <w:basedOn w:val="NormalTablePHPDOCX"/>
    <w:uiPriority w:val="63"/>
    <w:rsid w:val="00535F5A"/>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PHPDOCX">
    <w:name w:val="Medium Shading 1 Accent 1 PHPDOCX"/>
    <w:basedOn w:val="NormalTablePHPDOCX"/>
    <w:uiPriority w:val="63"/>
    <w:rsid w:val="00535F5A"/>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MediumShading1Accent2PHPDOCX">
    <w:name w:val="Medium Shading 1 Accent 2 PHPDOCX"/>
    <w:basedOn w:val="NormalTablePHPDOCX"/>
    <w:uiPriority w:val="63"/>
    <w:rsid w:val="00535F5A"/>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customStyle="1" w:styleId="MediumShading1Accent3PHPDOCX">
    <w:name w:val="Medium Shading 1 Accent 3 PHPDOCX"/>
    <w:basedOn w:val="NormalTablePHPDOCX"/>
    <w:uiPriority w:val="63"/>
    <w:rsid w:val="00535F5A"/>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customStyle="1" w:styleId="MediumShading1Accent4PHPDOCX">
    <w:name w:val="Medium Shading 1 Accent 4 PHPDOCX"/>
    <w:basedOn w:val="NormalTablePHPDOCX"/>
    <w:uiPriority w:val="63"/>
    <w:rsid w:val="00535F5A"/>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MediumShading1Accent5PHPDOCX">
    <w:name w:val="Medium Shading 1 Accent 5 PHPDOCX"/>
    <w:basedOn w:val="NormalTablePHPDOCX"/>
    <w:uiPriority w:val="63"/>
    <w:rsid w:val="00535F5A"/>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MediumShading1Accent6PHPDOCX">
    <w:name w:val="Medium Shading 1 Accent 6 PHPDOCX"/>
    <w:basedOn w:val="NormalTablePHPDOCX"/>
    <w:uiPriority w:val="63"/>
    <w:rsid w:val="00535F5A"/>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MediumShading2PHPDOCX">
    <w:name w:val="Medium Shading 2 PHPDOCX"/>
    <w:basedOn w:val="NormalTablePHPDOCX"/>
    <w:uiPriority w:val="64"/>
    <w:rsid w:val="00535F5A"/>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PHPDOCX">
    <w:name w:val="Medium Shading 2 Accent 1 PHPDOCX"/>
    <w:basedOn w:val="NormalTablePHPDOCX"/>
    <w:uiPriority w:val="64"/>
    <w:rsid w:val="00535F5A"/>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2PHPDOCX">
    <w:name w:val="Medium Shading 2 Accent 2 PHPDOCX"/>
    <w:basedOn w:val="NormalTablePHPDOCX"/>
    <w:uiPriority w:val="64"/>
    <w:rsid w:val="00535F5A"/>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3PHPDOCX">
    <w:name w:val="Medium Shading 2 Accent 3 PHPDOCX"/>
    <w:basedOn w:val="NormalTablePHPDOCX"/>
    <w:uiPriority w:val="64"/>
    <w:rsid w:val="00535F5A"/>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4PHPDOCX">
    <w:name w:val="Medium Shading 2 Accent 4 PHPDOCX"/>
    <w:basedOn w:val="NormalTablePHPDOCX"/>
    <w:uiPriority w:val="64"/>
    <w:rsid w:val="00535F5A"/>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5PHPDOCX">
    <w:name w:val="Medium Shading 2 Accent 5 PHPDOCX"/>
    <w:basedOn w:val="NormalTablePHPDOCX"/>
    <w:uiPriority w:val="64"/>
    <w:rsid w:val="00361FF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6PHPDOCX">
    <w:name w:val="Medium Shading 2 Accent 6 PHPDOCX"/>
    <w:basedOn w:val="NormalTablePHPDOCX"/>
    <w:uiPriority w:val="64"/>
    <w:rsid w:val="00361FF4"/>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1PHPDOCX">
    <w:name w:val="Medium List 1 PHPDOCX"/>
    <w:basedOn w:val="NormalTablePHPDOCX"/>
    <w:uiPriority w:val="65"/>
    <w:rsid w:val="00361FF4"/>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ediumList1Accent1PHPDOCX">
    <w:name w:val="Medium List 1 Accent 1 PHPDOCX"/>
    <w:basedOn w:val="NormalTablePHPDOCX"/>
    <w:uiPriority w:val="65"/>
    <w:rsid w:val="00361FF4"/>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2PHPDOCX">
    <w:name w:val="Medium List 1 Accent 2 PHPDOCX"/>
    <w:basedOn w:val="NormalTablePHPDOCX"/>
    <w:uiPriority w:val="65"/>
    <w:rsid w:val="00361FF4"/>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customStyle="1" w:styleId="MediumList1Accent3PHPDOCX">
    <w:name w:val="Medium List 1 Accent 3 PHPDOCX"/>
    <w:basedOn w:val="NormalTablePHPDOCX"/>
    <w:uiPriority w:val="65"/>
    <w:rsid w:val="00361FF4"/>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customStyle="1" w:styleId="MediumList1Accent4PHPDOCX">
    <w:name w:val="Medium List 1 Accent 4 PHPDOCX"/>
    <w:basedOn w:val="NormalTablePHPDOCX"/>
    <w:uiPriority w:val="65"/>
    <w:rsid w:val="00361FF4"/>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customStyle="1" w:styleId="MediumList1Accent5PHPDOCX">
    <w:name w:val="Medium List 1 Accent 5 PHPDOCX"/>
    <w:basedOn w:val="NormalTablePHPDOCX"/>
    <w:uiPriority w:val="65"/>
    <w:rsid w:val="00361FF4"/>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MediumList1Accent6PHPDOCX">
    <w:name w:val="Medium List 1 Accent 6 PHPDOCX"/>
    <w:basedOn w:val="NormalTablePHPDOCX"/>
    <w:uiPriority w:val="65"/>
    <w:rsid w:val="00361FF4"/>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MediumList2PHPDOCX">
    <w:name w:val="Medium List 2 PHPDOCX"/>
    <w:basedOn w:val="NormalTablePHPDOCX"/>
    <w:uiPriority w:val="66"/>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1PHPDOCX">
    <w:name w:val="Medium List 2 Accent 1 PHPDOCX"/>
    <w:basedOn w:val="NormalTablePHPDOCX"/>
    <w:uiPriority w:val="66"/>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2PHPDOCX">
    <w:name w:val="Medium List 2 Accent 2 PHPDOCX"/>
    <w:basedOn w:val="NormalTablePHPDOCX"/>
    <w:uiPriority w:val="66"/>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3PHPDOCX">
    <w:name w:val="Medium List 2 Accent 3 PHPDOCX"/>
    <w:basedOn w:val="NormalTablePHPDOCX"/>
    <w:uiPriority w:val="66"/>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4PHPDOCX">
    <w:name w:val="Medium List 2 Accent 4 PHPDOCX"/>
    <w:basedOn w:val="NormalTablePHPDOCX"/>
    <w:uiPriority w:val="66"/>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5PHPDOCX">
    <w:name w:val="Medium List 2 Accent 5 PHPDOCX"/>
    <w:basedOn w:val="NormalTablePHPDOCX"/>
    <w:uiPriority w:val="66"/>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6PHPDOCX">
    <w:name w:val="Medium List 2 Accent 6 PHPDOCX"/>
    <w:basedOn w:val="NormalTablePHPDOCX"/>
    <w:uiPriority w:val="66"/>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Grid1PHPDOCX">
    <w:name w:val="Medium Grid 1 PHPDOCX"/>
    <w:basedOn w:val="NormalTablePHPDOCX"/>
    <w:uiPriority w:val="67"/>
    <w:rsid w:val="00361FF4"/>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Grid1Accent1PHPDOCX">
    <w:name w:val="Medium Grid 1 Accent 1 PHPDOCX"/>
    <w:basedOn w:val="NormalTablePHPDOCX"/>
    <w:uiPriority w:val="67"/>
    <w:rsid w:val="00361FF4"/>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MediumGrid1Accent2PHPDOCX">
    <w:name w:val="Medium Grid 1 Accent 2 PHPDOCX"/>
    <w:basedOn w:val="NormalTablePHPDOCX"/>
    <w:uiPriority w:val="67"/>
    <w:rsid w:val="00361FF4"/>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MediumGrid1Accent3PHPDOCX">
    <w:name w:val="Medium Grid 1 Accent 3 PHPDOCX"/>
    <w:basedOn w:val="NormalTablePHPDOCX"/>
    <w:uiPriority w:val="67"/>
    <w:rsid w:val="00361FF4"/>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MediumGrid1Accent4PHPDOCX">
    <w:name w:val="Medium Grid 1 Accent 4 PHPDOCX"/>
    <w:basedOn w:val="NormalTablePHPDOCX"/>
    <w:uiPriority w:val="67"/>
    <w:rsid w:val="00361FF4"/>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customStyle="1" w:styleId="MediumGrid1Accent5PHPDOCX">
    <w:name w:val="Medium Grid 1 Accent 5 PHPDOCX"/>
    <w:basedOn w:val="NormalTablePHPDOCX"/>
    <w:uiPriority w:val="67"/>
    <w:rsid w:val="00361FF4"/>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MediumGrid1Accent6PHPDOCX">
    <w:name w:val="Medium Grid 1 Accent 6 PHPDOCX"/>
    <w:basedOn w:val="NormalTablePHPDOCX"/>
    <w:uiPriority w:val="67"/>
    <w:rsid w:val="00361FF4"/>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MediumGrid2PHPDOCX">
    <w:name w:val="Medium Grid 2 PHPDOCX"/>
    <w:basedOn w:val="NormalTablePHPDOCX"/>
    <w:uiPriority w:val="68"/>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MediumGrid2Accent1PHPDOCX">
    <w:name w:val="Medium Grid 2 Accent 1 PHPDOCX"/>
    <w:basedOn w:val="NormalTablePHPDOCX"/>
    <w:uiPriority w:val="68"/>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MediumGrid2Accent2PHPDOCX">
    <w:name w:val="Medium Grid 2 Accent 2 PHPDOCX"/>
    <w:basedOn w:val="NormalTablePHPDOCX"/>
    <w:uiPriority w:val="68"/>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customStyle="1" w:styleId="MediumGrid2Accent3PHPDOCX">
    <w:name w:val="Medium Grid 2 Accent 3 PHPDOCX"/>
    <w:basedOn w:val="NormalTablePHPDOCX"/>
    <w:uiPriority w:val="68"/>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customStyle="1" w:styleId="MediumGrid2Accent4PHPDOCX">
    <w:name w:val="Medium Grid 2 Accent 4 PHPDOCX"/>
    <w:basedOn w:val="NormalTablePHPDOCX"/>
    <w:uiPriority w:val="68"/>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customStyle="1" w:styleId="MediumGrid2Accent5PHPDOCX">
    <w:name w:val="Medium Grid 2 Accent 5 PHPDOCX"/>
    <w:basedOn w:val="NormalTablePHPDOCX"/>
    <w:uiPriority w:val="68"/>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customStyle="1" w:styleId="MediumGrid2Accent6PHPDOCX">
    <w:name w:val="Medium Grid 2 Accent 6 PHPDOCX"/>
    <w:basedOn w:val="NormalTablePHPDOCX"/>
    <w:uiPriority w:val="68"/>
    <w:rsid w:val="00361FF4"/>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MediumGrid3PHPDOCX">
    <w:name w:val="Medium Grid 3 PHPDOCX"/>
    <w:basedOn w:val="NormalTablePHPDOCX"/>
    <w:uiPriority w:val="69"/>
    <w:rsid w:val="00361FF4"/>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MediumGrid3Accent1PHPDOCX">
    <w:name w:val="Medium Grid 3 Accent 1 PHPDOCX"/>
    <w:basedOn w:val="NormalTablePHPDOCX"/>
    <w:uiPriority w:val="69"/>
    <w:rsid w:val="00361FF4"/>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MediumGrid3Accent2PHPDOCX">
    <w:name w:val="Medium Grid 3 Accent 2 PHPDOCX"/>
    <w:basedOn w:val="NormalTablePHPDOCX"/>
    <w:uiPriority w:val="69"/>
    <w:rsid w:val="00361FF4"/>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customStyle="1" w:styleId="MediumGrid3Accent3PHPDOCX">
    <w:name w:val="Medium Grid 3 Accent 3 PHPDOCX"/>
    <w:basedOn w:val="NormalTablePHPDOCX"/>
    <w:uiPriority w:val="69"/>
    <w:rsid w:val="00361FF4"/>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MediumGrid3Accent5PHPDOCX">
    <w:name w:val="Medium Grid 3 Accent 5 PHPDOCX"/>
    <w:basedOn w:val="NormalTablePHPDOCX"/>
    <w:uiPriority w:val="69"/>
    <w:rsid w:val="00361FF4"/>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MediumGrid3Accent4PHPDOCX">
    <w:name w:val="Medium Grid 3 Accent 4 PHPDOCX"/>
    <w:basedOn w:val="NormalTablePHPDOCX"/>
    <w:uiPriority w:val="69"/>
    <w:rsid w:val="00361FF4"/>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customStyle="1" w:styleId="MediumGrid3Accent6PHPDOCX">
    <w:name w:val="Medium Grid 3 Accent 6 PHPDOCX"/>
    <w:basedOn w:val="NormalTablePHPDOCX"/>
    <w:uiPriority w:val="69"/>
    <w:rsid w:val="00361FF4"/>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DarkListPHPDOCX">
    <w:name w:val="Dark List PHPDOCX"/>
    <w:basedOn w:val="NormalTablePHPDOCX"/>
    <w:uiPriority w:val="70"/>
    <w:rsid w:val="00361FF4"/>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DarkListAccent1PHPDOCX">
    <w:name w:val="Dark List Accent 1 PHPDOCX"/>
    <w:basedOn w:val="NormalTablePHPDOCX"/>
    <w:uiPriority w:val="70"/>
    <w:rsid w:val="00361FF4"/>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customStyle="1" w:styleId="DarkListAccent2PHPDOCX">
    <w:name w:val="Dark List Accent 2 PHPDOCX"/>
    <w:basedOn w:val="NormalTablePHPDOCX"/>
    <w:uiPriority w:val="70"/>
    <w:rsid w:val="00361FF4"/>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customStyle="1" w:styleId="DarkListAccent3PHPDOCX">
    <w:name w:val="Dark List Accent 3 PHPDOCX"/>
    <w:basedOn w:val="NormalTablePHPDOCX"/>
    <w:uiPriority w:val="70"/>
    <w:rsid w:val="00361FF4"/>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customStyle="1" w:styleId="DarkListAccent4PHPDOCX">
    <w:name w:val="Dark List Accent 4 PHPDOCX"/>
    <w:basedOn w:val="NormalTablePHPDOCX"/>
    <w:uiPriority w:val="70"/>
    <w:rsid w:val="00361FF4"/>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customStyle="1" w:styleId="DarkListAccent5PHPDOCX">
    <w:name w:val="Dark List Accent 5 PHPDOCX"/>
    <w:basedOn w:val="NormalTablePHPDOCX"/>
    <w:uiPriority w:val="70"/>
    <w:rsid w:val="00361FF4"/>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customStyle="1" w:styleId="DarkListAccent6PHPDOCX">
    <w:name w:val="Dark List Accent 6 PHPDOCX"/>
    <w:basedOn w:val="NormalTablePHPDOCX"/>
    <w:uiPriority w:val="70"/>
    <w:rsid w:val="00AC197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customStyle="1" w:styleId="ColorfulShadingPHPDOCX">
    <w:name w:val="Colorful Shading PHPDOCX"/>
    <w:basedOn w:val="NormalTablePHPDOCX"/>
    <w:uiPriority w:val="71"/>
    <w:rsid w:val="00AC197E"/>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ColorfulShadingAccent1PHPDOCX">
    <w:name w:val="Colorful Shading Accent 1 PHPDOCX"/>
    <w:basedOn w:val="NormalTablePHPDOCX"/>
    <w:uiPriority w:val="71"/>
    <w:rsid w:val="00AC197E"/>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customStyle="1" w:styleId="ColorfulShadingAccent2PHPDOCX">
    <w:name w:val="Colorful Shading Accent 2 PHPDOCX"/>
    <w:basedOn w:val="NormalTablePHPDOCX"/>
    <w:uiPriority w:val="71"/>
    <w:rsid w:val="00AC197E"/>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customStyle="1" w:styleId="ColorfulShadingAccent3PHPDOCX">
    <w:name w:val="Colorful Shading Accent 3 PHPDOCX"/>
    <w:basedOn w:val="NormalTablePHPDOCX"/>
    <w:uiPriority w:val="71"/>
    <w:rsid w:val="00AC197E"/>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customStyle="1" w:styleId="ColorfulShadingAccent4PHPDOCX">
    <w:name w:val="Colorful Shading Accent 4 PHPDOCX"/>
    <w:basedOn w:val="NormalTablePHPDOCX"/>
    <w:uiPriority w:val="71"/>
    <w:rsid w:val="00AC197E"/>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customStyle="1" w:styleId="ColorfulShadingAccent5PHPDOCX">
    <w:name w:val="Colorful Shading Accent 5 PHPDOCX"/>
    <w:basedOn w:val="NormalTablePHPDOCX"/>
    <w:uiPriority w:val="71"/>
    <w:rsid w:val="00AC197E"/>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customStyle="1" w:styleId="ColorfulShadingAccent6PHPDOCX">
    <w:name w:val="Colorful Shading Accent 6 PHPDOCX"/>
    <w:basedOn w:val="NormalTablePHPDOCX"/>
    <w:uiPriority w:val="71"/>
    <w:rsid w:val="00AC197E"/>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ColorfulListPHPDOCX">
    <w:name w:val="Colorful List PHPDOCX"/>
    <w:basedOn w:val="NormalTablePHPDOCX"/>
    <w:uiPriority w:val="72"/>
    <w:rsid w:val="00AC197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ColorfulListAccent1PHPDOCX">
    <w:name w:val="Colorful List Accent 1 PHPDOCX"/>
    <w:basedOn w:val="NormalTablePHPDOCX"/>
    <w:uiPriority w:val="72"/>
    <w:rsid w:val="00AC197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customStyle="1" w:styleId="ColorfulListAccent2PHPDOCX">
    <w:name w:val="Colorful List Accent 2 PHPDOCX"/>
    <w:basedOn w:val="NormalTablePHPDOCX"/>
    <w:uiPriority w:val="72"/>
    <w:rsid w:val="00AC197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customStyle="1" w:styleId="ColorfulListAccent3PHPDOCX">
    <w:name w:val="Colorful List Accent 3 PHPDOCX"/>
    <w:basedOn w:val="NormalTablePHPDOCX"/>
    <w:uiPriority w:val="72"/>
    <w:rsid w:val="00AC197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olorfulListAccent4PHPDOCX">
    <w:name w:val="Colorful List Accent 4 PHPDOCX"/>
    <w:basedOn w:val="NormalTablePHPDOCX"/>
    <w:uiPriority w:val="72"/>
    <w:rsid w:val="00AC197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customStyle="1" w:styleId="ColorfulListAccent5PHPDOCX">
    <w:name w:val="Colorful List Accent 5 PHPDOCX"/>
    <w:basedOn w:val="NormalTablePHPDOCX"/>
    <w:uiPriority w:val="72"/>
    <w:rsid w:val="00AC197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customStyle="1" w:styleId="ColorfulListAccent6PHPDOCX">
    <w:name w:val="Colorful List Accent 6 PHPDOCX"/>
    <w:basedOn w:val="NormalTablePHPDOCX"/>
    <w:uiPriority w:val="72"/>
    <w:rsid w:val="00AC197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ColorfulGridPHPDOCX">
    <w:name w:val="Colorful Grid PHPDOCX"/>
    <w:basedOn w:val="NormalTablePHPDOCX"/>
    <w:uiPriority w:val="73"/>
    <w:rsid w:val="00AC197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ColorfulGridAccent1PHPDOCX">
    <w:name w:val="Colorful Grid Accent 1 PHPDOCX"/>
    <w:basedOn w:val="NormalTablePHPDOCX"/>
    <w:uiPriority w:val="73"/>
    <w:rsid w:val="00AC197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2PHPDOCX">
    <w:name w:val="Colorful Grid Accent 2 PHPDOCX"/>
    <w:basedOn w:val="NormalTablePHPDOCX"/>
    <w:uiPriority w:val="73"/>
    <w:rsid w:val="00AC197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ColorfulGridAccent3PHPDOCX">
    <w:name w:val="Colorful Grid Accent 3 PHPDOCX"/>
    <w:basedOn w:val="NormalTablePHPDOCX"/>
    <w:uiPriority w:val="73"/>
    <w:rsid w:val="00AC197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ColorfulGridAccent4PHPDOCX">
    <w:name w:val="Colorful Grid Accent 4 PHPDOCX"/>
    <w:basedOn w:val="NormalTablePHPDOCX"/>
    <w:uiPriority w:val="73"/>
    <w:rsid w:val="00AC197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customStyle="1" w:styleId="ColorfulGridAccent5PHPDOCX">
    <w:name w:val="Colorful Grid Accent 5 PHPDOCX"/>
    <w:basedOn w:val="NormalTablePHPDOCX"/>
    <w:uiPriority w:val="73"/>
    <w:rsid w:val="00AC197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ColorfulGridAccent6PHPDOCX">
    <w:name w:val="Colorful Grid Accent 6 PHPDOCX"/>
    <w:basedOn w:val="NormalTablePHPDOCX"/>
    <w:uiPriority w:val="73"/>
    <w:rsid w:val="00AC197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D2ED6-7C83-D544-BDE9-A2EDAFD01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278</Words>
  <Characters>1591</Characters>
  <Application>Microsoft Macintosh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dc:creator>
  <cp:keywords/>
  <dc:description/>
  <cp:lastModifiedBy>Hannah</cp:lastModifiedBy>
  <cp:revision>1</cp:revision>
  <dcterms:created xsi:type="dcterms:W3CDTF">2014-05-15T19:57:00Z</dcterms:created>
  <dcterms:modified xsi:type="dcterms:W3CDTF">2014-05-15T19:58:00Z</dcterms:modified>
</cp:coreProperties>
</file>